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5B91FFFD" w14:textId="45CCCAD1" w:rsidR="00FC525E" w:rsidRPr="007A273F" w:rsidRDefault="00FC525E" w:rsidP="00D22F5D">
      <w:pPr>
        <w:pStyle w:val="Tekstpodstawowywcity"/>
        <w:spacing w:after="0" w:line="276" w:lineRule="auto"/>
        <w:rPr>
          <w:rFonts w:ascii="Arial" w:hAnsi="Arial" w:cs="Arial"/>
          <w:bCs/>
          <w:sz w:val="22"/>
          <w:szCs w:val="22"/>
          <w:highlight w:val="yellow"/>
        </w:rPr>
      </w:pPr>
      <w:r w:rsidRPr="00FC525E">
        <w:rPr>
          <w:rFonts w:ascii="Arial" w:hAnsi="Arial" w:cs="Arial"/>
          <w:bCs/>
          <w:sz w:val="22"/>
          <w:szCs w:val="22"/>
        </w:rPr>
        <w:t xml:space="preserve">Nr sprawy: </w:t>
      </w:r>
      <w:r w:rsidR="00507B05" w:rsidRPr="00507B05">
        <w:rPr>
          <w:rFonts w:ascii="Arial" w:hAnsi="Arial" w:cs="Arial"/>
          <w:bCs/>
          <w:sz w:val="22"/>
          <w:szCs w:val="22"/>
        </w:rPr>
        <w:t>PZ.294.</w:t>
      </w:r>
      <w:r w:rsidR="00D045F7">
        <w:rPr>
          <w:rFonts w:ascii="Arial" w:hAnsi="Arial" w:cs="Arial"/>
          <w:bCs/>
          <w:sz w:val="22"/>
          <w:szCs w:val="22"/>
        </w:rPr>
        <w:t>1</w:t>
      </w:r>
      <w:r w:rsidR="006F375D">
        <w:rPr>
          <w:rFonts w:ascii="Arial" w:hAnsi="Arial" w:cs="Arial"/>
          <w:bCs/>
          <w:sz w:val="22"/>
          <w:szCs w:val="22"/>
        </w:rPr>
        <w:t>34</w:t>
      </w:r>
      <w:r w:rsidR="00D045F7">
        <w:rPr>
          <w:rFonts w:ascii="Arial" w:hAnsi="Arial" w:cs="Arial"/>
          <w:bCs/>
          <w:sz w:val="22"/>
          <w:szCs w:val="22"/>
        </w:rPr>
        <w:t>83</w:t>
      </w:r>
      <w:r w:rsidR="00507B05" w:rsidRPr="00507B05">
        <w:rPr>
          <w:rFonts w:ascii="Arial" w:hAnsi="Arial" w:cs="Arial"/>
          <w:bCs/>
          <w:sz w:val="22"/>
          <w:szCs w:val="22"/>
        </w:rPr>
        <w:t>.202</w:t>
      </w:r>
      <w:r w:rsidR="00E83D66">
        <w:rPr>
          <w:rFonts w:ascii="Arial" w:hAnsi="Arial" w:cs="Arial"/>
          <w:bCs/>
          <w:sz w:val="22"/>
          <w:szCs w:val="22"/>
        </w:rPr>
        <w:t>5</w:t>
      </w:r>
    </w:p>
    <w:p w14:paraId="3A6FA514" w14:textId="3F45F9FB" w:rsidR="00FC423E" w:rsidRDefault="00FC525E" w:rsidP="006910B6">
      <w:pPr>
        <w:pStyle w:val="Tekstpodstawowywcity"/>
        <w:rPr>
          <w:rFonts w:ascii="Arial" w:hAnsi="Arial" w:cs="Arial"/>
          <w:bCs/>
          <w:sz w:val="22"/>
          <w:szCs w:val="22"/>
        </w:rPr>
      </w:pPr>
      <w:r w:rsidRPr="00DF49C6">
        <w:rPr>
          <w:rFonts w:ascii="Arial" w:hAnsi="Arial" w:cs="Arial"/>
          <w:bCs/>
          <w:sz w:val="22"/>
          <w:szCs w:val="22"/>
        </w:rPr>
        <w:t xml:space="preserve">Nr postępowania: </w:t>
      </w:r>
      <w:r w:rsidR="00D045F7" w:rsidRPr="00D045F7">
        <w:rPr>
          <w:rFonts w:ascii="Arial" w:hAnsi="Arial" w:cs="Arial"/>
          <w:bCs/>
          <w:sz w:val="22"/>
          <w:szCs w:val="22"/>
        </w:rPr>
        <w:t>0552/IZ12GM/03369/02927/25/P</w:t>
      </w:r>
      <w:r w:rsidR="00E93B8D">
        <w:rPr>
          <w:rFonts w:ascii="Arial" w:hAnsi="Arial" w:cs="Arial"/>
          <w:bCs/>
          <w:sz w:val="22"/>
          <w:szCs w:val="22"/>
        </w:rPr>
        <w:tab/>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dla postępowania prowadzonego w trybie zapytania ofertowego</w:t>
      </w:r>
    </w:p>
    <w:p w14:paraId="0E874351" w14:textId="6C2DA6B9" w:rsidR="00FC423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 </w:t>
      </w:r>
      <w:r w:rsidR="00316D52">
        <w:rPr>
          <w:rFonts w:ascii="Arial" w:hAnsi="Arial" w:cs="Arial"/>
          <w:bCs/>
          <w:sz w:val="22"/>
          <w:szCs w:val="22"/>
        </w:rPr>
        <w:t>otwartego</w:t>
      </w:r>
      <w:r w:rsidRPr="00316D52">
        <w:rPr>
          <w:rFonts w:ascii="Arial" w:hAnsi="Arial" w:cs="Arial"/>
          <w:bCs/>
          <w:sz w:val="22"/>
          <w:szCs w:val="22"/>
        </w:rPr>
        <w:t>,</w:t>
      </w:r>
      <w:r w:rsidRPr="00FC525E">
        <w:rPr>
          <w:rFonts w:ascii="Arial" w:hAnsi="Arial" w:cs="Arial"/>
          <w:bCs/>
          <w:sz w:val="22"/>
          <w:szCs w:val="22"/>
        </w:rPr>
        <w:t xml:space="preserve">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91933" w:rsidRDefault="00FC423E" w:rsidP="007A273F">
      <w:pPr>
        <w:pStyle w:val="Tekstpodstawowywcity"/>
        <w:spacing w:after="0" w:line="240" w:lineRule="auto"/>
        <w:jc w:val="both"/>
        <w:rPr>
          <w:rFonts w:ascii="Arial" w:hAnsi="Arial" w:cs="Arial"/>
          <w:bCs/>
          <w:sz w:val="22"/>
          <w:szCs w:val="22"/>
        </w:rPr>
      </w:pPr>
    </w:p>
    <w:p w14:paraId="2D814B9F" w14:textId="166F86FE" w:rsidR="00F931DB" w:rsidRPr="005F518E" w:rsidRDefault="007C6BDA" w:rsidP="000A19DC">
      <w:pPr>
        <w:pStyle w:val="Tekstpodstawowywcity"/>
        <w:spacing w:after="0" w:line="240" w:lineRule="auto"/>
        <w:jc w:val="center"/>
        <w:rPr>
          <w:rFonts w:ascii="Arial" w:hAnsi="Arial" w:cs="Arial"/>
          <w:color w:val="000000"/>
          <w:sz w:val="22"/>
          <w:szCs w:val="22"/>
        </w:rPr>
      </w:pPr>
      <w:r w:rsidRPr="005F518E">
        <w:rPr>
          <w:rFonts w:ascii="Arial" w:hAnsi="Arial" w:cs="Arial"/>
          <w:color w:val="000000"/>
          <w:sz w:val="22"/>
          <w:szCs w:val="22"/>
        </w:rPr>
        <w:t>„</w:t>
      </w:r>
      <w:r w:rsidR="00A711B5" w:rsidRPr="00A711B5">
        <w:rPr>
          <w:rFonts w:ascii="Arial" w:hAnsi="Arial" w:cs="Arial"/>
          <w:b/>
          <w:bCs/>
          <w:color w:val="000000"/>
          <w:sz w:val="22"/>
          <w:szCs w:val="22"/>
        </w:rPr>
        <w:t>Remont instalacji systemu TVU na przejeździe kat. A w km. 350,351 Sątopy – Samulewo linii kolejowej nr. 353</w:t>
      </w:r>
      <w:r w:rsidRPr="005B3B95">
        <w:rPr>
          <w:rFonts w:ascii="Arial" w:hAnsi="Arial" w:cs="Arial"/>
          <w:b/>
          <w:bCs/>
          <w:color w:val="000000"/>
          <w:sz w:val="22"/>
          <w:szCs w:val="22"/>
        </w:rPr>
        <w:t>”</w:t>
      </w:r>
    </w:p>
    <w:p w14:paraId="543ECF74" w14:textId="77777777" w:rsidR="00F931DB" w:rsidRPr="005F518E" w:rsidRDefault="00F931DB" w:rsidP="007A273F">
      <w:pPr>
        <w:pStyle w:val="Tekstpodstawowywcity"/>
        <w:spacing w:after="0" w:line="240" w:lineRule="auto"/>
        <w:jc w:val="both"/>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43CF04B5" w14:textId="77777777" w:rsidR="00EC18F5" w:rsidRDefault="00EC18F5"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F668F6">
        <w:rPr>
          <w:rFonts w:ascii="Arial" w:hAnsi="Arial" w:cs="Arial"/>
          <w:bCs/>
          <w:sz w:val="14"/>
          <w:szCs w:val="22"/>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07D4CA89" w14:textId="09306B0F" w:rsidR="001C099C" w:rsidRDefault="001C099C" w:rsidP="00BF2A91">
      <w:pPr>
        <w:pStyle w:val="Tekstpodstawowywcity"/>
        <w:spacing w:after="0" w:line="240" w:lineRule="auto"/>
        <w:rPr>
          <w:rFonts w:ascii="Arial" w:hAnsi="Arial" w:cs="Arial"/>
          <w:b/>
          <w:bCs/>
          <w:sz w:val="22"/>
          <w:szCs w:val="22"/>
        </w:rPr>
      </w:pP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46977C9D" w14:textId="5EDC0A7E" w:rsidR="00E93B8D" w:rsidRPr="005D7BB1" w:rsidRDefault="005D7BB1" w:rsidP="005D7BB1">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 xml:space="preserve">Olsztyn, dnia </w:t>
      </w:r>
      <w:r w:rsidR="000040F3">
        <w:rPr>
          <w:rFonts w:ascii="Arial" w:hAnsi="Arial" w:cs="Arial"/>
          <w:b/>
          <w:bCs/>
          <w:sz w:val="22"/>
          <w:szCs w:val="22"/>
        </w:rPr>
        <w:t>25</w:t>
      </w:r>
      <w:r w:rsidR="00D95AD0">
        <w:rPr>
          <w:rFonts w:ascii="Arial" w:hAnsi="Arial" w:cs="Arial"/>
          <w:b/>
          <w:bCs/>
          <w:sz w:val="22"/>
          <w:szCs w:val="22"/>
        </w:rPr>
        <w:t>.</w:t>
      </w:r>
      <w:r w:rsidR="00E83D66">
        <w:rPr>
          <w:rFonts w:ascii="Arial" w:hAnsi="Arial" w:cs="Arial"/>
          <w:b/>
          <w:bCs/>
          <w:sz w:val="22"/>
          <w:szCs w:val="22"/>
        </w:rPr>
        <w:t>0</w:t>
      </w:r>
      <w:r w:rsidR="00A711B5">
        <w:rPr>
          <w:rFonts w:ascii="Arial" w:hAnsi="Arial" w:cs="Arial"/>
          <w:b/>
          <w:bCs/>
          <w:sz w:val="22"/>
          <w:szCs w:val="22"/>
        </w:rPr>
        <w:t>7</w:t>
      </w:r>
      <w:r w:rsidR="00D95AD0">
        <w:rPr>
          <w:rFonts w:ascii="Arial" w:hAnsi="Arial" w:cs="Arial"/>
          <w:b/>
          <w:bCs/>
          <w:sz w:val="22"/>
          <w:szCs w:val="22"/>
        </w:rPr>
        <w:t>.202</w:t>
      </w:r>
      <w:r w:rsidR="00E83D66">
        <w:rPr>
          <w:rFonts w:ascii="Arial" w:hAnsi="Arial" w:cs="Arial"/>
          <w:b/>
          <w:bCs/>
          <w:sz w:val="22"/>
          <w:szCs w:val="22"/>
        </w:rPr>
        <w:t>5</w:t>
      </w:r>
      <w:r w:rsidR="00F668F6">
        <w:rPr>
          <w:rFonts w:ascii="Arial" w:hAnsi="Arial" w:cs="Arial"/>
          <w:b/>
          <w:bCs/>
          <w:sz w:val="22"/>
          <w:szCs w:val="22"/>
        </w:rPr>
        <w:t xml:space="preserve"> </w:t>
      </w:r>
      <w:r w:rsidR="00FC423E" w:rsidRPr="005D7BB1">
        <w:rPr>
          <w:rFonts w:ascii="Arial" w:hAnsi="Arial" w:cs="Arial"/>
          <w:b/>
          <w:bCs/>
          <w:sz w:val="22"/>
          <w:szCs w:val="22"/>
        </w:rPr>
        <w:t>r.</w:t>
      </w:r>
    </w:p>
    <w:p w14:paraId="46C04178" w14:textId="292FB59C" w:rsidR="007C6BDA" w:rsidRDefault="007C6BDA" w:rsidP="00BF2A91">
      <w:pPr>
        <w:pStyle w:val="Tekstpodstawowywcity"/>
        <w:spacing w:after="0" w:line="240" w:lineRule="auto"/>
        <w:rPr>
          <w:rFonts w:ascii="Arial" w:hAnsi="Arial" w:cs="Arial"/>
          <w:bCs/>
          <w:sz w:val="22"/>
          <w:szCs w:val="22"/>
        </w:rPr>
      </w:pPr>
    </w:p>
    <w:p w14:paraId="2656DDC4" w14:textId="19759964" w:rsidR="00FC525E" w:rsidRDefault="00FC525E" w:rsidP="00BF2A91">
      <w:pPr>
        <w:pStyle w:val="Tekstpodstawowywcity"/>
        <w:spacing w:after="0" w:line="240" w:lineRule="auto"/>
        <w:rPr>
          <w:rFonts w:ascii="Arial" w:hAnsi="Arial" w:cs="Arial"/>
          <w:bCs/>
          <w:sz w:val="22"/>
          <w:szCs w:val="22"/>
        </w:rPr>
      </w:pP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61B2E0AA"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Pr="00050871">
          <w:rPr>
            <w:rStyle w:val="Hipercze"/>
            <w:noProof/>
            <w:color w:val="000000" w:themeColor="text1"/>
          </w:rPr>
          <w:t>Rozdział I – Informacje ogólne</w:t>
        </w:r>
        <w:r w:rsidRPr="00050871">
          <w:rPr>
            <w:noProof/>
            <w:webHidden/>
            <w:color w:val="000000" w:themeColor="text1"/>
          </w:rPr>
          <w:tab/>
        </w:r>
        <w:r w:rsidRPr="00050871">
          <w:rPr>
            <w:noProof/>
            <w:webHidden/>
            <w:color w:val="000000" w:themeColor="text1"/>
          </w:rPr>
          <w:fldChar w:fldCharType="begin"/>
        </w:r>
        <w:r w:rsidRPr="00050871">
          <w:rPr>
            <w:noProof/>
            <w:webHidden/>
            <w:color w:val="000000" w:themeColor="text1"/>
          </w:rPr>
          <w:instrText xml:space="preserve"> PAGEREF _Toc23759409 \h </w:instrText>
        </w:r>
        <w:r w:rsidRPr="00050871">
          <w:rPr>
            <w:noProof/>
            <w:webHidden/>
            <w:color w:val="000000" w:themeColor="text1"/>
          </w:rPr>
        </w:r>
        <w:r w:rsidRPr="00050871">
          <w:rPr>
            <w:noProof/>
            <w:webHidden/>
            <w:color w:val="000000" w:themeColor="text1"/>
          </w:rPr>
          <w:fldChar w:fldCharType="separate"/>
        </w:r>
        <w:r w:rsidR="00F777AC">
          <w:rPr>
            <w:noProof/>
            <w:webHidden/>
            <w:color w:val="000000" w:themeColor="text1"/>
          </w:rPr>
          <w:t>3</w:t>
        </w:r>
        <w:r w:rsidRPr="00050871">
          <w:rPr>
            <w:noProof/>
            <w:webHidden/>
            <w:color w:val="000000" w:themeColor="text1"/>
          </w:rPr>
          <w:fldChar w:fldCharType="end"/>
        </w:r>
      </w:hyperlink>
    </w:p>
    <w:p w14:paraId="3CD217C5" w14:textId="09332E94" w:rsidR="00050871" w:rsidRPr="00050871" w:rsidRDefault="00050871"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Pr="00050871">
          <w:rPr>
            <w:rStyle w:val="Hipercze"/>
            <w:noProof/>
            <w:color w:val="000000" w:themeColor="text1"/>
          </w:rPr>
          <w:t>Rozdział II – Opis Przedmiotu Zamówienia i termin wykonania</w:t>
        </w:r>
        <w:r w:rsidRPr="00050871">
          <w:rPr>
            <w:rFonts w:eastAsiaTheme="minorEastAsia" w:cstheme="minorBidi"/>
            <w:b w:val="0"/>
            <w:bCs w:val="0"/>
            <w:caps w:val="0"/>
            <w:noProof/>
            <w:color w:val="000000" w:themeColor="text1"/>
            <w:sz w:val="22"/>
            <w:szCs w:val="22"/>
            <w:lang w:eastAsia="pl-PL"/>
          </w:rPr>
          <w:tab/>
        </w:r>
        <w:r w:rsidRPr="00050871">
          <w:rPr>
            <w:noProof/>
            <w:webHidden/>
            <w:color w:val="000000" w:themeColor="text1"/>
          </w:rPr>
          <w:tab/>
        </w:r>
        <w:r w:rsidR="00D03A0D">
          <w:rPr>
            <w:noProof/>
            <w:webHidden/>
            <w:color w:val="000000" w:themeColor="text1"/>
          </w:rPr>
          <w:t>4</w:t>
        </w:r>
      </w:hyperlink>
    </w:p>
    <w:p w14:paraId="62E6C2B8" w14:textId="7C645B6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03A0D">
        <w:rPr>
          <w:noProof/>
          <w:u w:val="single"/>
        </w:rPr>
        <w:t>Rozdział III – Warunki udziału w postępowaniu i informacja o wymaganych dokumentach</w:t>
      </w:r>
      <w:r w:rsidRPr="00050871">
        <w:rPr>
          <w:noProof/>
          <w:webHidden/>
          <w:color w:val="000000" w:themeColor="text1"/>
        </w:rPr>
        <w:tab/>
      </w:r>
      <w:r w:rsidR="00D03A0D">
        <w:rPr>
          <w:noProof/>
          <w:webHidden/>
          <w:color w:val="000000" w:themeColor="text1"/>
        </w:rPr>
        <w:t>5</w:t>
      </w:r>
    </w:p>
    <w:p w14:paraId="49C90B19" w14:textId="63A2318A" w:rsidR="00050871" w:rsidRPr="00050871" w:rsidRDefault="00050871"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r w:rsidRPr="00DF702D">
        <w:rPr>
          <w:noProof/>
          <w:u w:val="single"/>
        </w:rPr>
        <w:t>Rozdział IV – Sposób sporządzenia i złożenia oferty oraz dokumentów wymaganych</w:t>
      </w:r>
      <w:r w:rsidRPr="00DF702D">
        <w:rPr>
          <w:noProof/>
          <w:u w:val="single"/>
        </w:rPr>
        <w:br/>
        <w:t>w postępowaniu</w:t>
      </w:r>
      <w:r w:rsidRPr="00050871">
        <w:rPr>
          <w:noProof/>
          <w:webHidden/>
          <w:color w:val="000000" w:themeColor="text1"/>
        </w:rPr>
        <w:tab/>
      </w:r>
      <w:r w:rsidR="00D03A0D">
        <w:rPr>
          <w:noProof/>
          <w:webHidden/>
          <w:color w:val="000000" w:themeColor="text1"/>
        </w:rPr>
        <w:t>8</w:t>
      </w:r>
    </w:p>
    <w:p w14:paraId="40BB9A65" w14:textId="78BD7D5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 – Wadium</w:t>
      </w:r>
      <w:r w:rsidRPr="00050871">
        <w:rPr>
          <w:noProof/>
          <w:webHidden/>
          <w:color w:val="000000" w:themeColor="text1"/>
        </w:rPr>
        <w:tab/>
      </w:r>
      <w:r w:rsidR="00D03A0D">
        <w:rPr>
          <w:noProof/>
          <w:webHidden/>
          <w:color w:val="000000" w:themeColor="text1"/>
        </w:rPr>
        <w:t>10</w:t>
      </w:r>
    </w:p>
    <w:p w14:paraId="781EE623" w14:textId="66973BC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 – Termin związania ofertą</w:t>
      </w:r>
      <w:r w:rsidRPr="00050871">
        <w:rPr>
          <w:noProof/>
          <w:webHidden/>
          <w:color w:val="000000" w:themeColor="text1"/>
        </w:rPr>
        <w:tab/>
      </w:r>
      <w:r w:rsidR="00D03A0D">
        <w:rPr>
          <w:noProof/>
          <w:webHidden/>
          <w:color w:val="000000" w:themeColor="text1"/>
        </w:rPr>
        <w:t>11</w:t>
      </w:r>
    </w:p>
    <w:p w14:paraId="546FB790" w14:textId="4A5D22E1"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 – Opis sposobu obliczenia ceny</w:t>
      </w:r>
      <w:r w:rsidRPr="00050871">
        <w:rPr>
          <w:noProof/>
          <w:webHidden/>
          <w:color w:val="000000" w:themeColor="text1"/>
        </w:rPr>
        <w:tab/>
      </w:r>
      <w:r w:rsidR="00D03A0D">
        <w:rPr>
          <w:noProof/>
          <w:webHidden/>
          <w:color w:val="000000" w:themeColor="text1"/>
        </w:rPr>
        <w:t>11</w:t>
      </w:r>
    </w:p>
    <w:p w14:paraId="5CE1EA0D" w14:textId="1372651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VIII – Opis kryteriów i sposób oceny ofert</w:t>
      </w:r>
      <w:r w:rsidRPr="00050871">
        <w:rPr>
          <w:noProof/>
          <w:webHidden/>
          <w:color w:val="000000" w:themeColor="text1"/>
        </w:rPr>
        <w:tab/>
      </w:r>
      <w:r w:rsidR="00D03A0D">
        <w:rPr>
          <w:noProof/>
          <w:webHidden/>
          <w:color w:val="000000" w:themeColor="text1"/>
        </w:rPr>
        <w:t>11</w:t>
      </w:r>
    </w:p>
    <w:p w14:paraId="61DCCD49" w14:textId="457AC0DF" w:rsidR="00050871" w:rsidRDefault="00050871" w:rsidP="00050871">
      <w:pPr>
        <w:pStyle w:val="Spistreci1"/>
        <w:tabs>
          <w:tab w:val="right" w:leader="dot" w:pos="9062"/>
        </w:tabs>
        <w:rPr>
          <w:noProof/>
          <w:color w:val="000000" w:themeColor="text1"/>
        </w:rPr>
      </w:pPr>
      <w:r w:rsidRPr="00DF702D">
        <w:rPr>
          <w:noProof/>
          <w:u w:val="single"/>
        </w:rPr>
        <w:t>Rozdział IX – Miejsce oraz termin składania i otwarcia ofert</w:t>
      </w:r>
      <w:r w:rsidRPr="00050871">
        <w:rPr>
          <w:noProof/>
          <w:webHidden/>
          <w:color w:val="000000" w:themeColor="text1"/>
        </w:rPr>
        <w:tab/>
      </w:r>
      <w:r w:rsidR="00D03A0D">
        <w:rPr>
          <w:noProof/>
          <w:webHidden/>
          <w:color w:val="000000" w:themeColor="text1"/>
        </w:rPr>
        <w:t>12</w:t>
      </w:r>
    </w:p>
    <w:p w14:paraId="78B20DB2" w14:textId="40F3B3A3" w:rsidR="00513B5B" w:rsidRPr="00513B5B"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 – Odwrócona ocena ofert</w:t>
      </w:r>
      <w:r w:rsidRPr="00050871">
        <w:rPr>
          <w:noProof/>
          <w:webHidden/>
          <w:color w:val="000000" w:themeColor="text1"/>
        </w:rPr>
        <w:tab/>
      </w:r>
      <w:r w:rsidR="00D03A0D">
        <w:rPr>
          <w:noProof/>
          <w:webHidden/>
          <w:color w:val="000000" w:themeColor="text1"/>
        </w:rPr>
        <w:t>12</w:t>
      </w:r>
    </w:p>
    <w:p w14:paraId="6EBC5E2E" w14:textId="4417152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w:t>
      </w:r>
      <w:r w:rsidR="00513B5B" w:rsidRPr="00DF702D">
        <w:rPr>
          <w:noProof/>
          <w:u w:val="single"/>
        </w:rPr>
        <w:t>I</w:t>
      </w:r>
      <w:r w:rsidRPr="00DF702D">
        <w:rPr>
          <w:noProof/>
          <w:u w:val="single"/>
        </w:rPr>
        <w:t xml:space="preserve"> – Informacje o przeprowadzeniu negocjacji handlowych</w:t>
      </w:r>
      <w:r w:rsidRPr="00050871">
        <w:rPr>
          <w:noProof/>
          <w:webHidden/>
          <w:color w:val="000000" w:themeColor="text1"/>
        </w:rPr>
        <w:tab/>
      </w:r>
      <w:r w:rsidR="0022272D">
        <w:rPr>
          <w:noProof/>
          <w:webHidden/>
          <w:color w:val="000000" w:themeColor="text1"/>
        </w:rPr>
        <w:t>1</w:t>
      </w:r>
      <w:r w:rsidR="00DF702D">
        <w:rPr>
          <w:noProof/>
          <w:webHidden/>
          <w:color w:val="000000" w:themeColor="text1"/>
        </w:rPr>
        <w:t>3</w:t>
      </w:r>
    </w:p>
    <w:p w14:paraId="4B7603CB" w14:textId="3F42CC8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XI</w:t>
      </w:r>
      <w:r w:rsidR="00513B5B" w:rsidRPr="00DF702D">
        <w:rPr>
          <w:noProof/>
          <w:u w:val="single"/>
        </w:rPr>
        <w:t>I</w:t>
      </w:r>
      <w:r w:rsidRPr="00DF702D">
        <w:rPr>
          <w:noProof/>
          <w:u w:val="single"/>
        </w:rPr>
        <w:t xml:space="preserve"> – Informacje o przeprowadzeniu aukcji elektronicznej</w:t>
      </w:r>
      <w:r w:rsidRPr="00D03A0D">
        <w:rPr>
          <w:noProof/>
        </w:rPr>
        <w:t>*</w:t>
      </w:r>
      <w:r w:rsidRPr="00050871">
        <w:rPr>
          <w:noProof/>
          <w:webHidden/>
          <w:color w:val="000000" w:themeColor="text1"/>
        </w:rPr>
        <w:tab/>
      </w:r>
      <w:r w:rsidR="00A71FAF">
        <w:rPr>
          <w:noProof/>
          <w:webHidden/>
          <w:color w:val="000000" w:themeColor="text1"/>
        </w:rPr>
        <w:t>1</w:t>
      </w:r>
      <w:r w:rsidR="00DF702D">
        <w:rPr>
          <w:noProof/>
          <w:webHidden/>
          <w:color w:val="000000" w:themeColor="text1"/>
        </w:rPr>
        <w:t>3</w:t>
      </w:r>
    </w:p>
    <w:p w14:paraId="097C70F8" w14:textId="5358CCE9"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Pr="00DF702D">
        <w:rPr>
          <w:noProof/>
          <w:u w:val="single"/>
          <w:lang w:eastAsia="pl-PL"/>
        </w:rPr>
        <w:t xml:space="preserve"> XII</w:t>
      </w:r>
      <w:r w:rsidR="00513B5B" w:rsidRPr="00DF702D">
        <w:rPr>
          <w:noProof/>
          <w:u w:val="single"/>
          <w:lang w:eastAsia="pl-PL"/>
        </w:rPr>
        <w:t>I</w:t>
      </w:r>
      <w:r w:rsidRPr="00DF702D">
        <w:rPr>
          <w:noProof/>
          <w:u w:val="single"/>
          <w:lang w:eastAsia="pl-PL"/>
        </w:rPr>
        <w:t xml:space="preserve"> </w:t>
      </w:r>
      <w:r w:rsidRPr="00DF702D">
        <w:rPr>
          <w:noProof/>
          <w:u w:val="single"/>
        </w:rPr>
        <w:t>–</w:t>
      </w:r>
      <w:r w:rsidRPr="00DF702D">
        <w:rPr>
          <w:noProof/>
          <w:u w:val="single"/>
          <w:lang w:eastAsia="pl-PL"/>
        </w:rPr>
        <w:t xml:space="preserve"> Informacje o formalnościach, jakie powinny zostać dopełnione po wyborze </w:t>
      </w:r>
      <w:r w:rsidRPr="00DF702D">
        <w:rPr>
          <w:noProof/>
          <w:u w:val="single"/>
          <w:lang w:eastAsia="pl-PL"/>
        </w:rPr>
        <w:br/>
        <w:t>oferty w celu zawarcia umowy zakupowej</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060694FE" w14:textId="1711F465"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00513B5B" w:rsidRPr="00DF702D">
        <w:rPr>
          <w:noProof/>
          <w:u w:val="single"/>
          <w:lang w:eastAsia="pl-PL"/>
        </w:rPr>
        <w:t xml:space="preserve"> X</w:t>
      </w:r>
      <w:r w:rsidRPr="00DF702D">
        <w:rPr>
          <w:noProof/>
          <w:u w:val="single"/>
          <w:lang w:eastAsia="pl-PL"/>
        </w:rPr>
        <w:t>I</w:t>
      </w:r>
      <w:r w:rsidR="0029270F" w:rsidRPr="00DF702D">
        <w:rPr>
          <w:noProof/>
          <w:u w:val="single"/>
          <w:lang w:eastAsia="pl-PL"/>
        </w:rPr>
        <w:t>V</w:t>
      </w:r>
      <w:r w:rsidRPr="00DF702D">
        <w:rPr>
          <w:noProof/>
          <w:u w:val="single"/>
          <w:lang w:eastAsia="pl-PL"/>
        </w:rPr>
        <w:t xml:space="preserve"> </w:t>
      </w:r>
      <w:r w:rsidRPr="00DF702D">
        <w:rPr>
          <w:noProof/>
          <w:u w:val="single"/>
        </w:rPr>
        <w:t>–</w:t>
      </w:r>
      <w:r w:rsidRPr="00DF702D">
        <w:rPr>
          <w:noProof/>
          <w:u w:val="single"/>
          <w:lang w:eastAsia="pl-PL"/>
        </w:rPr>
        <w:t xml:space="preserve"> Wymagania dotyczące zabezpieczenia należytego wykonania umowy</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1C7B9D08" w14:textId="0154C599" w:rsidR="00513B5B" w:rsidRPr="00050871"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 – Zmiany w treści Specyfikacji  Warunków Zamówienia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2A0EFFE4" w14:textId="73F660E0" w:rsidR="00513B5B" w:rsidRPr="0029270F" w:rsidRDefault="0029270F"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w:t>
      </w:r>
      <w:r w:rsidR="008A7CA5" w:rsidRPr="00DF702D">
        <w:rPr>
          <w:noProof/>
          <w:u w:val="single"/>
        </w:rPr>
        <w:t>I</w:t>
      </w:r>
      <w:r w:rsidRPr="00DF702D">
        <w:rPr>
          <w:noProof/>
          <w:u w:val="single"/>
        </w:rPr>
        <w:t xml:space="preserve"> – Zamknięcie i unieważnienie postępowania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6A16EA6C" w14:textId="17CDA8B8" w:rsidR="00050871" w:rsidRPr="00050871" w:rsidRDefault="00EE6C24"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XVI</w:t>
      </w:r>
      <w:r w:rsidR="008A7CA5" w:rsidRPr="00DF702D">
        <w:rPr>
          <w:noProof/>
          <w:u w:val="single"/>
        </w:rPr>
        <w:t>I</w:t>
      </w:r>
      <w:r w:rsidR="00050871" w:rsidRPr="00DF702D">
        <w:rPr>
          <w:noProof/>
          <w:u w:val="single"/>
        </w:rPr>
        <w:t xml:space="preserve"> – Klauzula informacyjna RODO</w:t>
      </w:r>
      <w:r w:rsidR="00050871"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0C2C1CE9" w14:textId="6800712C"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ZAŁĄCZNIKI</w:t>
      </w:r>
      <w:r w:rsidRPr="00050871">
        <w:rPr>
          <w:noProof/>
          <w:webHidden/>
          <w:color w:val="000000" w:themeColor="text1"/>
        </w:rPr>
        <w:tab/>
      </w:r>
      <w:r w:rsidR="00A71FAF">
        <w:rPr>
          <w:noProof/>
          <w:webHidden/>
          <w:color w:val="000000" w:themeColor="text1"/>
        </w:rPr>
        <w:t>1</w:t>
      </w:r>
      <w:r w:rsidR="00DF702D">
        <w:rPr>
          <w:noProof/>
          <w:webHidden/>
          <w:color w:val="000000" w:themeColor="text1"/>
        </w:rPr>
        <w:t>7</w:t>
      </w:r>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38384ED8" w14:textId="77777777" w:rsidR="00E93B8D" w:rsidRDefault="00E93B8D" w:rsidP="005B5326">
      <w:pPr>
        <w:pStyle w:val="Tekstpodstawowy2"/>
        <w:spacing w:line="276" w:lineRule="auto"/>
        <w:ind w:right="-170"/>
        <w:rPr>
          <w:sz w:val="22"/>
          <w:szCs w:val="22"/>
        </w:rPr>
      </w:pPr>
    </w:p>
    <w:p w14:paraId="5D1981F1" w14:textId="77777777" w:rsidR="00D244F3" w:rsidRDefault="00D244F3"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0" w:name="_Toc23759409"/>
      <w:r w:rsidRPr="00FC423E">
        <w:rPr>
          <w:rFonts w:ascii="Arial" w:hAnsi="Arial" w:cs="Arial"/>
          <w:b/>
          <w:color w:val="000000" w:themeColor="text1"/>
          <w:sz w:val="24"/>
          <w:szCs w:val="24"/>
        </w:rPr>
        <w:lastRenderedPageBreak/>
        <w:t>Rozdział I – Informacje ogólne</w:t>
      </w:r>
      <w:bookmarkEnd w:id="0"/>
    </w:p>
    <w:p w14:paraId="029293EB" w14:textId="4243DAFB" w:rsidR="00C23994" w:rsidRPr="00114F26"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 xml:space="preserve">zwany dalej </w:t>
      </w:r>
      <w:r w:rsidRPr="005D7BB1">
        <w:rPr>
          <w:rFonts w:ascii="Arial" w:hAnsi="Arial" w:cs="Arial"/>
          <w:b/>
          <w:bCs/>
          <w:sz w:val="22"/>
          <w:szCs w:val="22"/>
        </w:rPr>
        <w:t>„Zamawiającym”</w:t>
      </w:r>
      <w:r w:rsidRPr="00114F26">
        <w:rPr>
          <w:rFonts w:ascii="Arial" w:hAnsi="Arial" w:cs="Arial"/>
          <w:bCs/>
          <w:sz w:val="22"/>
          <w:szCs w:val="22"/>
        </w:rPr>
        <w:t xml:space="preserve"> zaprasza do składania ofert w postępowaniu prowadzonym w trybie zapytania ofertowego otwartego.</w:t>
      </w:r>
    </w:p>
    <w:p w14:paraId="4C415D03" w14:textId="77777777" w:rsidR="00C23994" w:rsidRPr="00114F26" w:rsidRDefault="00C23994" w:rsidP="00305E2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1B574C8D"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80093B">
        <w:rPr>
          <w:rFonts w:ascii="Arial" w:hAnsi="Arial" w:cs="Arial"/>
          <w:bCs/>
          <w:color w:val="000000" w:themeColor="text1"/>
          <w:sz w:val="22"/>
        </w:rPr>
        <w:t xml:space="preserve">Załącznik nr </w:t>
      </w:r>
      <w:r w:rsidR="0080093B" w:rsidRPr="0080093B">
        <w:rPr>
          <w:rFonts w:ascii="Arial" w:hAnsi="Arial" w:cs="Arial"/>
          <w:bCs/>
          <w:color w:val="000000" w:themeColor="text1"/>
          <w:sz w:val="22"/>
        </w:rPr>
        <w:t>2</w:t>
      </w:r>
      <w:r w:rsidR="00A234A9" w:rsidRPr="0080093B">
        <w:rPr>
          <w:rFonts w:ascii="Arial" w:hAnsi="Arial" w:cs="Arial"/>
          <w:bCs/>
          <w:color w:val="000000" w:themeColor="text1"/>
          <w:sz w:val="22"/>
        </w:rPr>
        <w:t xml:space="preserve"> </w:t>
      </w:r>
      <w:r w:rsidR="00BF2A91" w:rsidRPr="0080093B">
        <w:rPr>
          <w:rFonts w:ascii="Arial" w:hAnsi="Arial" w:cs="Arial"/>
          <w:bCs/>
          <w:color w:val="000000" w:themeColor="text1"/>
          <w:sz w:val="22"/>
        </w:rPr>
        <w:t>do S</w:t>
      </w:r>
      <w:r w:rsidRPr="0080093B">
        <w:rPr>
          <w:rFonts w:ascii="Arial" w:hAnsi="Arial" w:cs="Arial"/>
          <w:bCs/>
          <w:color w:val="000000" w:themeColor="text1"/>
          <w:sz w:val="22"/>
        </w:rPr>
        <w:t>WZ.</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2F1C2F13" w14:textId="77777777" w:rsidR="00FD281A" w:rsidRPr="00FD281A" w:rsidRDefault="00FD281A" w:rsidP="00FD281A">
      <w:pPr>
        <w:pStyle w:val="Akapitzlist"/>
        <w:numPr>
          <w:ilvl w:val="0"/>
          <w:numId w:val="16"/>
        </w:numPr>
        <w:ind w:left="284" w:hanging="284"/>
        <w:rPr>
          <w:rFonts w:ascii="Arial" w:hAnsi="Arial" w:cs="Arial"/>
          <w:bCs/>
          <w:sz w:val="22"/>
        </w:rPr>
      </w:pPr>
      <w:r w:rsidRPr="00FD281A">
        <w:rPr>
          <w:rFonts w:ascii="Arial" w:hAnsi="Arial" w:cs="Arial"/>
          <w:bCs/>
          <w:sz w:val="22"/>
        </w:rPr>
        <w:t>Jeżeli koniec terminu do wykonania danej czynności przypada na dzień ustawowo wolny od pracy lub na sobotę, termin upływa następnego dnia, który nie jest dniem wolnym od pracy ani sobotą.</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1" w:name="_Toc23759410"/>
      <w:r w:rsidRPr="00C23994">
        <w:rPr>
          <w:rFonts w:ascii="Arial" w:hAnsi="Arial" w:cs="Arial"/>
          <w:b/>
          <w:color w:val="000000" w:themeColor="text1"/>
          <w:sz w:val="24"/>
          <w:szCs w:val="24"/>
        </w:rPr>
        <w:t>Rozdział II – Opis Przedmiotu Zamówienia i termin wykonania</w:t>
      </w:r>
      <w:bookmarkEnd w:id="1"/>
    </w:p>
    <w:p w14:paraId="44E27E43" w14:textId="693239AB" w:rsidR="00400EA6" w:rsidRPr="00113F6F" w:rsidRDefault="00E36DEB" w:rsidP="00113F6F">
      <w:pPr>
        <w:pStyle w:val="Akapitzlist"/>
        <w:numPr>
          <w:ilvl w:val="0"/>
          <w:numId w:val="24"/>
        </w:numPr>
        <w:spacing w:after="240"/>
        <w:ind w:left="284" w:hanging="284"/>
      </w:pPr>
      <w:r w:rsidRPr="00675F5B">
        <w:rPr>
          <w:rFonts w:ascii="Arial" w:hAnsi="Arial" w:cs="Arial"/>
          <w:color w:val="000000" w:themeColor="text1"/>
          <w:sz w:val="22"/>
          <w:szCs w:val="22"/>
        </w:rPr>
        <w:t xml:space="preserve">Przedmiotem niniejszego </w:t>
      </w:r>
      <w:r w:rsidR="006A34BE">
        <w:rPr>
          <w:rFonts w:ascii="Arial" w:hAnsi="Arial" w:cs="Arial"/>
          <w:color w:val="000000" w:themeColor="text1"/>
          <w:sz w:val="22"/>
          <w:szCs w:val="22"/>
        </w:rPr>
        <w:t>Z</w:t>
      </w:r>
      <w:r w:rsidRPr="00675F5B">
        <w:rPr>
          <w:rFonts w:ascii="Arial" w:hAnsi="Arial" w:cs="Arial"/>
          <w:color w:val="000000" w:themeColor="text1"/>
          <w:sz w:val="22"/>
          <w:szCs w:val="22"/>
        </w:rPr>
        <w:t>amówienia jest</w:t>
      </w:r>
      <w:r w:rsidR="006A4628">
        <w:rPr>
          <w:rFonts w:ascii="Arial" w:hAnsi="Arial" w:cs="Arial"/>
          <w:color w:val="000000" w:themeColor="text1"/>
          <w:sz w:val="22"/>
          <w:szCs w:val="22"/>
        </w:rPr>
        <w:t>:</w:t>
      </w:r>
      <w:r w:rsidR="005F518E">
        <w:rPr>
          <w:rFonts w:ascii="Arial" w:hAnsi="Arial" w:cs="Arial"/>
          <w:color w:val="000000" w:themeColor="text1"/>
          <w:sz w:val="22"/>
          <w:szCs w:val="22"/>
        </w:rPr>
        <w:t xml:space="preserve"> </w:t>
      </w:r>
      <w:r w:rsidR="005F518E" w:rsidRPr="005F518E">
        <w:rPr>
          <w:rFonts w:ascii="Arial" w:hAnsi="Arial" w:cs="Arial"/>
          <w:color w:val="000000"/>
          <w:sz w:val="22"/>
          <w:szCs w:val="22"/>
        </w:rPr>
        <w:t>„</w:t>
      </w:r>
      <w:r w:rsidR="00A711B5" w:rsidRPr="00A711B5">
        <w:rPr>
          <w:rFonts w:ascii="Arial" w:hAnsi="Arial" w:cs="Arial"/>
          <w:b/>
          <w:bCs/>
          <w:color w:val="000000"/>
          <w:sz w:val="22"/>
          <w:szCs w:val="22"/>
        </w:rPr>
        <w:t>Remont instalacji systemu TVU na przejeździe kat. A w km. 350,351 Sątopy – Samulewo linii kolejowej nr. 353</w:t>
      </w:r>
      <w:r w:rsidR="005F518E" w:rsidRPr="005F518E">
        <w:rPr>
          <w:rFonts w:ascii="Arial" w:hAnsi="Arial" w:cs="Arial"/>
          <w:color w:val="000000"/>
          <w:sz w:val="22"/>
          <w:szCs w:val="22"/>
        </w:rPr>
        <w:t>”</w:t>
      </w:r>
      <w:r w:rsidR="006F375D">
        <w:rPr>
          <w:rFonts w:ascii="Arial" w:hAnsi="Arial" w:cs="Arial"/>
          <w:color w:val="000000"/>
          <w:sz w:val="22"/>
          <w:szCs w:val="22"/>
        </w:rPr>
        <w:t>,</w:t>
      </w:r>
      <w:r w:rsidR="005F518E">
        <w:rPr>
          <w:rFonts w:ascii="Arial" w:hAnsi="Arial" w:cs="Arial"/>
          <w:color w:val="000000"/>
          <w:sz w:val="22"/>
          <w:szCs w:val="22"/>
        </w:rPr>
        <w:t xml:space="preserve"> (dalej</w:t>
      </w:r>
      <w:r w:rsidR="00C610DD">
        <w:rPr>
          <w:rFonts w:ascii="Arial" w:hAnsi="Arial" w:cs="Arial"/>
          <w:color w:val="000000"/>
          <w:sz w:val="22"/>
          <w:szCs w:val="22"/>
        </w:rPr>
        <w:t>:</w:t>
      </w:r>
      <w:r w:rsidR="005F518E">
        <w:rPr>
          <w:rFonts w:ascii="Arial" w:hAnsi="Arial" w:cs="Arial"/>
          <w:color w:val="000000"/>
          <w:sz w:val="22"/>
          <w:szCs w:val="22"/>
        </w:rPr>
        <w:t xml:space="preserve"> „</w:t>
      </w:r>
      <w:r w:rsidR="005F518E" w:rsidRPr="005D7BB1">
        <w:rPr>
          <w:rFonts w:ascii="Arial" w:hAnsi="Arial" w:cs="Arial"/>
          <w:b/>
          <w:color w:val="000000"/>
          <w:sz w:val="22"/>
          <w:szCs w:val="22"/>
        </w:rPr>
        <w:t>Zamówienie</w:t>
      </w:r>
      <w:r w:rsidR="005F518E">
        <w:rPr>
          <w:rFonts w:ascii="Arial" w:hAnsi="Arial" w:cs="Arial"/>
          <w:color w:val="000000"/>
          <w:sz w:val="22"/>
          <w:szCs w:val="22"/>
        </w:rPr>
        <w:t>”)</w:t>
      </w:r>
      <w:r w:rsidR="00F510F6">
        <w:rPr>
          <w:rFonts w:ascii="Arial" w:hAnsi="Arial" w:cs="Arial"/>
          <w:color w:val="000000"/>
          <w:sz w:val="22"/>
          <w:szCs w:val="22"/>
        </w:rPr>
        <w:t>.</w:t>
      </w:r>
    </w:p>
    <w:p w14:paraId="0F27DAFB" w14:textId="5A03AE36" w:rsidR="0015634D" w:rsidRPr="002D6AB4" w:rsidRDefault="00F510F6" w:rsidP="002D6AB4">
      <w:pPr>
        <w:pStyle w:val="Akapitzlist"/>
        <w:numPr>
          <w:ilvl w:val="0"/>
          <w:numId w:val="24"/>
        </w:numPr>
        <w:spacing w:line="276" w:lineRule="auto"/>
        <w:ind w:left="284" w:hanging="284"/>
      </w:pPr>
      <w:r w:rsidRPr="00113F6F">
        <w:rPr>
          <w:rFonts w:ascii="Arial" w:hAnsi="Arial" w:cs="Arial"/>
          <w:sz w:val="22"/>
          <w:szCs w:val="22"/>
        </w:rPr>
        <w:t>T</w:t>
      </w:r>
      <w:r w:rsidR="00367351" w:rsidRPr="00113F6F">
        <w:rPr>
          <w:rFonts w:ascii="Arial" w:hAnsi="Arial" w:cs="Arial"/>
          <w:sz w:val="22"/>
          <w:szCs w:val="22"/>
        </w:rPr>
        <w:t xml:space="preserve">ermin realizacji Zamówienia: </w:t>
      </w:r>
    </w:p>
    <w:p w14:paraId="268844F2" w14:textId="7AD8FA28" w:rsidR="00911339" w:rsidRDefault="00911339" w:rsidP="002D6AB4">
      <w:pPr>
        <w:spacing w:line="276" w:lineRule="auto"/>
        <w:ind w:firstLine="284"/>
        <w:rPr>
          <w:rFonts w:ascii="Arial" w:hAnsi="Arial" w:cs="Arial"/>
          <w:b/>
          <w:sz w:val="22"/>
          <w:szCs w:val="22"/>
        </w:rPr>
      </w:pPr>
      <w:r w:rsidRPr="00911339">
        <w:rPr>
          <w:rFonts w:ascii="Arial" w:hAnsi="Arial" w:cs="Arial"/>
          <w:sz w:val="22"/>
          <w:szCs w:val="22"/>
        </w:rPr>
        <w:t>Rozpoczęcie:</w:t>
      </w:r>
      <w:r>
        <w:rPr>
          <w:rFonts w:ascii="Arial" w:hAnsi="Arial" w:cs="Arial"/>
          <w:b/>
          <w:bCs/>
          <w:sz w:val="22"/>
          <w:szCs w:val="22"/>
        </w:rPr>
        <w:t xml:space="preserve"> o</w:t>
      </w:r>
      <w:r w:rsidR="006910B6">
        <w:rPr>
          <w:rFonts w:ascii="Arial" w:hAnsi="Arial" w:cs="Arial"/>
          <w:b/>
          <w:sz w:val="22"/>
          <w:szCs w:val="22"/>
        </w:rPr>
        <w:t xml:space="preserve">d dnia </w:t>
      </w:r>
      <w:r w:rsidR="00A711B5">
        <w:rPr>
          <w:rFonts w:ascii="Arial" w:hAnsi="Arial" w:cs="Arial"/>
          <w:b/>
          <w:sz w:val="22"/>
          <w:szCs w:val="22"/>
        </w:rPr>
        <w:t>zawarcia Umowy</w:t>
      </w:r>
    </w:p>
    <w:p w14:paraId="7E3C77F1" w14:textId="633484F0" w:rsidR="002D6AB4" w:rsidRPr="002D6AB4" w:rsidRDefault="00911339" w:rsidP="002D6AB4">
      <w:pPr>
        <w:spacing w:line="276" w:lineRule="auto"/>
        <w:ind w:firstLine="284"/>
        <w:rPr>
          <w:rFonts w:ascii="Arial" w:hAnsi="Arial" w:cs="Arial"/>
          <w:b/>
          <w:sz w:val="22"/>
          <w:szCs w:val="22"/>
        </w:rPr>
      </w:pPr>
      <w:r w:rsidRPr="00911339">
        <w:rPr>
          <w:rFonts w:ascii="Arial" w:hAnsi="Arial" w:cs="Arial"/>
          <w:bCs/>
          <w:sz w:val="22"/>
          <w:szCs w:val="22"/>
        </w:rPr>
        <w:t>Zakończenie:</w:t>
      </w:r>
      <w:r>
        <w:rPr>
          <w:rFonts w:ascii="Arial" w:hAnsi="Arial" w:cs="Arial"/>
          <w:b/>
          <w:sz w:val="22"/>
          <w:szCs w:val="22"/>
        </w:rPr>
        <w:t xml:space="preserve"> do dnia </w:t>
      </w:r>
      <w:r w:rsidR="00A711B5">
        <w:rPr>
          <w:rFonts w:ascii="Arial" w:hAnsi="Arial" w:cs="Arial"/>
          <w:b/>
          <w:sz w:val="22"/>
          <w:szCs w:val="22"/>
        </w:rPr>
        <w:t>30</w:t>
      </w:r>
      <w:r>
        <w:rPr>
          <w:rFonts w:ascii="Arial" w:hAnsi="Arial" w:cs="Arial"/>
          <w:b/>
          <w:sz w:val="22"/>
          <w:szCs w:val="22"/>
        </w:rPr>
        <w:t>.</w:t>
      </w:r>
      <w:r w:rsidR="00A711B5">
        <w:rPr>
          <w:rFonts w:ascii="Arial" w:hAnsi="Arial" w:cs="Arial"/>
          <w:b/>
          <w:sz w:val="22"/>
          <w:szCs w:val="22"/>
        </w:rPr>
        <w:t>11</w:t>
      </w:r>
      <w:r>
        <w:rPr>
          <w:rFonts w:ascii="Arial" w:hAnsi="Arial" w:cs="Arial"/>
          <w:b/>
          <w:sz w:val="22"/>
          <w:szCs w:val="22"/>
        </w:rPr>
        <w:t>.202</w:t>
      </w:r>
      <w:r w:rsidR="00A711B5">
        <w:rPr>
          <w:rFonts w:ascii="Arial" w:hAnsi="Arial" w:cs="Arial"/>
          <w:b/>
          <w:sz w:val="22"/>
          <w:szCs w:val="22"/>
        </w:rPr>
        <w:t>5</w:t>
      </w:r>
      <w:r>
        <w:rPr>
          <w:rFonts w:ascii="Arial" w:hAnsi="Arial" w:cs="Arial"/>
          <w:b/>
          <w:sz w:val="22"/>
          <w:szCs w:val="22"/>
        </w:rPr>
        <w:t xml:space="preserve"> r</w:t>
      </w:r>
      <w:r w:rsidR="00FB521E">
        <w:rPr>
          <w:rFonts w:ascii="Arial" w:hAnsi="Arial" w:cs="Arial"/>
          <w:b/>
          <w:sz w:val="22"/>
          <w:szCs w:val="22"/>
        </w:rPr>
        <w:t>.</w:t>
      </w:r>
    </w:p>
    <w:p w14:paraId="1F5FAA61" w14:textId="32CDC6E5" w:rsidR="00367351" w:rsidRPr="00113F6F" w:rsidRDefault="00367351" w:rsidP="009223A9">
      <w:pPr>
        <w:pStyle w:val="Akapitzlist"/>
        <w:numPr>
          <w:ilvl w:val="0"/>
          <w:numId w:val="24"/>
        </w:numPr>
        <w:ind w:left="284" w:hanging="284"/>
      </w:pPr>
      <w:r w:rsidRPr="00113F6F">
        <w:rPr>
          <w:rFonts w:ascii="Arial" w:hAnsi="Arial" w:cs="Arial"/>
          <w:sz w:val="22"/>
          <w:szCs w:val="22"/>
        </w:rPr>
        <w:t>Szczegółowy Opis Przedmiotu Zamówienia (dalej: „</w:t>
      </w:r>
      <w:r w:rsidRPr="00113F6F">
        <w:rPr>
          <w:rFonts w:ascii="Arial" w:hAnsi="Arial" w:cs="Arial"/>
          <w:b/>
          <w:sz w:val="22"/>
          <w:szCs w:val="22"/>
        </w:rPr>
        <w:t>OPZ”</w:t>
      </w:r>
      <w:r w:rsidRPr="00113F6F">
        <w:rPr>
          <w:rFonts w:ascii="Arial" w:hAnsi="Arial" w:cs="Arial"/>
          <w:sz w:val="22"/>
          <w:szCs w:val="22"/>
        </w:rPr>
        <w:t>)</w:t>
      </w:r>
      <w:r w:rsidR="009223A9">
        <w:rPr>
          <w:rFonts w:ascii="Arial" w:hAnsi="Arial" w:cs="Arial"/>
          <w:sz w:val="22"/>
          <w:szCs w:val="22"/>
        </w:rPr>
        <w:t>,</w:t>
      </w:r>
      <w:r w:rsidRPr="00113F6F">
        <w:rPr>
          <w:rFonts w:ascii="Arial" w:hAnsi="Arial" w:cs="Arial"/>
          <w:sz w:val="22"/>
          <w:szCs w:val="22"/>
        </w:rPr>
        <w:t xml:space="preserve"> stanowi </w:t>
      </w:r>
      <w:r w:rsidRPr="00113F6F">
        <w:rPr>
          <w:rFonts w:ascii="Arial" w:hAnsi="Arial" w:cs="Arial"/>
          <w:b/>
          <w:sz w:val="22"/>
          <w:szCs w:val="22"/>
        </w:rPr>
        <w:t xml:space="preserve">Załącznik nr 1 </w:t>
      </w:r>
      <w:r w:rsidR="00775B98" w:rsidRPr="00113F6F">
        <w:rPr>
          <w:rFonts w:ascii="Arial" w:hAnsi="Arial" w:cs="Arial"/>
          <w:b/>
          <w:sz w:val="22"/>
          <w:szCs w:val="22"/>
        </w:rPr>
        <w:t>do SWZ</w:t>
      </w:r>
      <w:r w:rsidRPr="00113F6F">
        <w:rPr>
          <w:rFonts w:ascii="Arial" w:hAnsi="Arial" w:cs="Arial"/>
          <w:b/>
          <w:sz w:val="22"/>
          <w:szCs w:val="22"/>
        </w:rPr>
        <w:t>.</w:t>
      </w:r>
    </w:p>
    <w:p w14:paraId="0CC6F2DE" w14:textId="4BF5F634" w:rsidR="009223A9" w:rsidRPr="009223A9" w:rsidRDefault="00F510F6" w:rsidP="009223A9">
      <w:pPr>
        <w:pStyle w:val="Akapitzlist"/>
        <w:numPr>
          <w:ilvl w:val="0"/>
          <w:numId w:val="24"/>
        </w:numPr>
        <w:ind w:left="284" w:hanging="284"/>
      </w:pPr>
      <w:r w:rsidRPr="00113F6F">
        <w:rPr>
          <w:rFonts w:ascii="Arial" w:hAnsi="Arial" w:cs="Arial"/>
          <w:sz w:val="22"/>
          <w:szCs w:val="22"/>
        </w:rPr>
        <w:t>Przedmiot Zamówienia</w:t>
      </w:r>
      <w:r w:rsidR="006917E7" w:rsidRPr="00113F6F">
        <w:rPr>
          <w:rFonts w:ascii="Arial" w:hAnsi="Arial" w:cs="Arial"/>
          <w:sz w:val="22"/>
          <w:szCs w:val="22"/>
        </w:rPr>
        <w:t xml:space="preserve"> </w:t>
      </w:r>
      <w:r w:rsidR="009223A9" w:rsidRPr="009223A9">
        <w:rPr>
          <w:rFonts w:ascii="Arial" w:hAnsi="Arial" w:cs="Arial"/>
          <w:sz w:val="22"/>
          <w:szCs w:val="22"/>
        </w:rPr>
        <w:t xml:space="preserve">nie jest </w:t>
      </w:r>
      <w:r w:rsidRPr="00113F6F">
        <w:rPr>
          <w:rFonts w:ascii="Arial" w:hAnsi="Arial" w:cs="Arial"/>
          <w:sz w:val="22"/>
          <w:szCs w:val="22"/>
        </w:rPr>
        <w:t>podzielony</w:t>
      </w:r>
      <w:r w:rsidR="00400EA6" w:rsidRPr="00113F6F">
        <w:rPr>
          <w:rFonts w:ascii="Arial" w:hAnsi="Arial" w:cs="Arial"/>
          <w:sz w:val="22"/>
          <w:szCs w:val="22"/>
        </w:rPr>
        <w:t xml:space="preserve"> </w:t>
      </w:r>
      <w:r w:rsidR="00113F6F" w:rsidRPr="00113F6F">
        <w:rPr>
          <w:rFonts w:ascii="Arial" w:hAnsi="Arial" w:cs="Arial"/>
          <w:sz w:val="22"/>
          <w:szCs w:val="22"/>
        </w:rPr>
        <w:t xml:space="preserve">na </w:t>
      </w:r>
      <w:r w:rsidRPr="00113F6F">
        <w:rPr>
          <w:rFonts w:ascii="Arial" w:hAnsi="Arial" w:cs="Arial"/>
          <w:sz w:val="22"/>
          <w:szCs w:val="22"/>
        </w:rPr>
        <w:t>części</w:t>
      </w:r>
      <w:r w:rsidR="009223A9">
        <w:rPr>
          <w:rFonts w:ascii="Arial" w:hAnsi="Arial" w:cs="Arial"/>
          <w:sz w:val="22"/>
          <w:szCs w:val="22"/>
        </w:rPr>
        <w:t>.</w:t>
      </w:r>
    </w:p>
    <w:p w14:paraId="6E8EFE8E" w14:textId="120CB6A1" w:rsidR="007346F4" w:rsidRPr="008E351E" w:rsidRDefault="009C73EB"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w:t>
      </w:r>
      <w:r w:rsidR="0094587B" w:rsidRPr="008E351E">
        <w:rPr>
          <w:rFonts w:ascii="Arial" w:hAnsi="Arial" w:cs="Arial"/>
          <w:sz w:val="22"/>
          <w:szCs w:val="22"/>
        </w:rPr>
        <w:t xml:space="preserve"> </w:t>
      </w:r>
      <w:r w:rsidR="00400EA6" w:rsidRPr="008E351E">
        <w:rPr>
          <w:rFonts w:ascii="Arial" w:hAnsi="Arial" w:cs="Arial"/>
          <w:sz w:val="22"/>
          <w:szCs w:val="22"/>
        </w:rPr>
        <w:t xml:space="preserve">nie </w:t>
      </w:r>
      <w:r w:rsidR="007346F4" w:rsidRPr="008E351E">
        <w:rPr>
          <w:rFonts w:ascii="Arial" w:hAnsi="Arial" w:cs="Arial"/>
          <w:sz w:val="22"/>
          <w:szCs w:val="22"/>
        </w:rPr>
        <w:t xml:space="preserve">dopuszcza możliwość </w:t>
      </w:r>
      <w:r w:rsidR="0094587B" w:rsidRPr="008E351E">
        <w:rPr>
          <w:rFonts w:ascii="Arial" w:hAnsi="Arial" w:cs="Arial"/>
          <w:sz w:val="22"/>
          <w:szCs w:val="22"/>
        </w:rPr>
        <w:t>składania ofert częściowych.</w:t>
      </w:r>
    </w:p>
    <w:p w14:paraId="55CF2DA6" w14:textId="51AD91A5" w:rsidR="00EF2BAA" w:rsidRDefault="00EF2BAA"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Zamawiający nie dopuszcza możliwoś</w:t>
      </w:r>
      <w:r w:rsidR="00EA3124" w:rsidRPr="008E351E">
        <w:rPr>
          <w:rFonts w:ascii="Arial" w:hAnsi="Arial" w:cs="Arial"/>
          <w:sz w:val="22"/>
          <w:szCs w:val="22"/>
        </w:rPr>
        <w:t>ci złożenia</w:t>
      </w:r>
      <w:r w:rsidRPr="008E351E">
        <w:rPr>
          <w:rFonts w:ascii="Arial" w:hAnsi="Arial" w:cs="Arial"/>
          <w:sz w:val="22"/>
          <w:szCs w:val="22"/>
        </w:rPr>
        <w:t xml:space="preserve"> ofert</w:t>
      </w:r>
      <w:r w:rsidR="00EA3124" w:rsidRPr="008E351E">
        <w:rPr>
          <w:rFonts w:ascii="Arial" w:hAnsi="Arial" w:cs="Arial"/>
          <w:sz w:val="22"/>
          <w:szCs w:val="22"/>
        </w:rPr>
        <w:t>y</w:t>
      </w:r>
      <w:r w:rsidRPr="008E351E">
        <w:rPr>
          <w:rFonts w:ascii="Arial" w:hAnsi="Arial" w:cs="Arial"/>
          <w:sz w:val="22"/>
          <w:szCs w:val="22"/>
        </w:rPr>
        <w:t xml:space="preserve"> wariant</w:t>
      </w:r>
      <w:r w:rsidR="00EA3124" w:rsidRPr="008E351E">
        <w:rPr>
          <w:rFonts w:ascii="Arial" w:hAnsi="Arial" w:cs="Arial"/>
          <w:sz w:val="22"/>
          <w:szCs w:val="22"/>
        </w:rPr>
        <w:t>owej</w:t>
      </w:r>
      <w:r w:rsidRPr="008E351E">
        <w:rPr>
          <w:rFonts w:ascii="Arial" w:hAnsi="Arial" w:cs="Arial"/>
          <w:sz w:val="22"/>
          <w:szCs w:val="22"/>
        </w:rPr>
        <w:t>.</w:t>
      </w:r>
    </w:p>
    <w:p w14:paraId="64BFE043" w14:textId="77777777" w:rsidR="00EA3124" w:rsidRPr="00A21978" w:rsidRDefault="00EA3124" w:rsidP="00A21978">
      <w:pPr>
        <w:pStyle w:val="Akapitzlist"/>
        <w:numPr>
          <w:ilvl w:val="0"/>
          <w:numId w:val="24"/>
        </w:numPr>
        <w:spacing w:line="276" w:lineRule="auto"/>
        <w:ind w:left="284" w:hanging="284"/>
        <w:rPr>
          <w:rFonts w:ascii="Arial" w:hAnsi="Arial" w:cs="Arial"/>
          <w:sz w:val="22"/>
          <w:szCs w:val="22"/>
        </w:rPr>
      </w:pPr>
      <w:r w:rsidRPr="00A21978">
        <w:rPr>
          <w:rFonts w:ascii="Arial" w:hAnsi="Arial" w:cs="Arial"/>
          <w:sz w:val="22"/>
          <w:szCs w:val="22"/>
        </w:rPr>
        <w:lastRenderedPageBreak/>
        <w:t>Zamawiający nie przewiduje udzielenia Zamówień, o których mowa w § 19 ust. 2 pkt 7 Regulaminu polegających na powtórzeniu tego samego rodzaju zamówień.</w:t>
      </w:r>
    </w:p>
    <w:p w14:paraId="05003E83" w14:textId="2FADE496" w:rsidR="009E6E6D" w:rsidRDefault="009E6E6D"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t xml:space="preserve">Zamawiający </w:t>
      </w:r>
      <w:r w:rsidR="009223A9" w:rsidRPr="009223A9">
        <w:rPr>
          <w:rFonts w:ascii="Arial" w:hAnsi="Arial" w:cs="Arial"/>
          <w:b/>
          <w:bCs/>
          <w:sz w:val="22"/>
          <w:szCs w:val="22"/>
        </w:rPr>
        <w:t xml:space="preserve">nie </w:t>
      </w:r>
      <w:r w:rsidRPr="009223A9">
        <w:rPr>
          <w:rFonts w:ascii="Arial" w:hAnsi="Arial" w:cs="Arial"/>
          <w:b/>
          <w:bCs/>
          <w:sz w:val="22"/>
          <w:szCs w:val="22"/>
        </w:rPr>
        <w:t>wyraża zgod</w:t>
      </w:r>
      <w:r w:rsidR="009223A9" w:rsidRPr="009223A9">
        <w:rPr>
          <w:rFonts w:ascii="Arial" w:hAnsi="Arial" w:cs="Arial"/>
          <w:b/>
          <w:bCs/>
          <w:sz w:val="22"/>
          <w:szCs w:val="22"/>
        </w:rPr>
        <w:t>y</w:t>
      </w:r>
      <w:r w:rsidRPr="008E351E">
        <w:rPr>
          <w:rFonts w:ascii="Arial" w:hAnsi="Arial" w:cs="Arial"/>
          <w:sz w:val="22"/>
          <w:szCs w:val="22"/>
        </w:rPr>
        <w:t xml:space="preserve"> na powierzenie podwykonawcom </w:t>
      </w:r>
      <w:r w:rsidR="0073686B">
        <w:rPr>
          <w:rFonts w:ascii="Arial" w:hAnsi="Arial" w:cs="Arial"/>
          <w:sz w:val="22"/>
          <w:szCs w:val="22"/>
        </w:rPr>
        <w:t>realizacji jakiegokolwiek</w:t>
      </w:r>
      <w:r w:rsidRPr="008E351E">
        <w:rPr>
          <w:rFonts w:ascii="Arial" w:hAnsi="Arial" w:cs="Arial"/>
          <w:sz w:val="22"/>
          <w:szCs w:val="22"/>
        </w:rPr>
        <w:t xml:space="preserve"> element</w:t>
      </w:r>
      <w:r w:rsidR="0073686B">
        <w:rPr>
          <w:rFonts w:ascii="Arial" w:hAnsi="Arial" w:cs="Arial"/>
          <w:sz w:val="22"/>
          <w:szCs w:val="22"/>
        </w:rPr>
        <w:t>u</w:t>
      </w:r>
      <w:r w:rsidRPr="008E351E">
        <w:rPr>
          <w:rFonts w:ascii="Arial" w:hAnsi="Arial" w:cs="Arial"/>
          <w:sz w:val="22"/>
          <w:szCs w:val="22"/>
        </w:rPr>
        <w:t xml:space="preserve"> Zamówienia.</w:t>
      </w:r>
    </w:p>
    <w:p w14:paraId="5D152608" w14:textId="77777777" w:rsidR="00A21978" w:rsidRDefault="00A21978" w:rsidP="00A21978">
      <w:pPr>
        <w:pStyle w:val="Akapitzlist"/>
        <w:spacing w:line="276" w:lineRule="auto"/>
        <w:ind w:left="284"/>
        <w:rPr>
          <w:rFonts w:ascii="Arial" w:hAnsi="Arial" w:cs="Arial"/>
          <w:sz w:val="22"/>
          <w:szCs w:val="22"/>
        </w:rPr>
      </w:pPr>
    </w:p>
    <w:p w14:paraId="1B25171D" w14:textId="28B7AA80" w:rsidR="00FC423E" w:rsidRPr="008E351E" w:rsidRDefault="00C23994" w:rsidP="00012251">
      <w:pPr>
        <w:pStyle w:val="Nagwekspisutreci"/>
        <w:spacing w:after="240"/>
        <w:jc w:val="both"/>
        <w:rPr>
          <w:rFonts w:ascii="Arial" w:hAnsi="Arial" w:cs="Arial"/>
          <w:b/>
          <w:color w:val="000000" w:themeColor="text1"/>
          <w:sz w:val="22"/>
          <w:szCs w:val="22"/>
        </w:rPr>
      </w:pPr>
      <w:bookmarkStart w:id="2" w:name="_Toc23759411"/>
      <w:r w:rsidRPr="008E351E">
        <w:rPr>
          <w:rFonts w:ascii="Arial" w:hAnsi="Arial" w:cs="Arial"/>
          <w:b/>
          <w:color w:val="000000" w:themeColor="text1"/>
          <w:sz w:val="22"/>
          <w:szCs w:val="22"/>
        </w:rPr>
        <w:t>Rozdział III – Warunki udziału w postępowaniu i informacja o wymaganych dokumentach</w:t>
      </w:r>
      <w:bookmarkEnd w:id="2"/>
    </w:p>
    <w:p w14:paraId="3C87C506" w14:textId="706D9E1E" w:rsidR="00A930A9" w:rsidRPr="008E351E" w:rsidRDefault="00C23994" w:rsidP="00305E27">
      <w:pPr>
        <w:pStyle w:val="Akapitzlist"/>
        <w:numPr>
          <w:ilvl w:val="0"/>
          <w:numId w:val="17"/>
        </w:numPr>
        <w:autoSpaceDE/>
        <w:spacing w:line="276" w:lineRule="auto"/>
        <w:rPr>
          <w:rFonts w:ascii="Arial" w:hAnsi="Arial" w:cs="Arial"/>
          <w:sz w:val="22"/>
          <w:szCs w:val="22"/>
        </w:rPr>
      </w:pPr>
      <w:r w:rsidRPr="008E351E">
        <w:rPr>
          <w:rFonts w:ascii="Arial" w:hAnsi="Arial" w:cs="Arial"/>
          <w:sz w:val="22"/>
          <w:szCs w:val="22"/>
        </w:rPr>
        <w:t>O udzielenie Zamówienia może ubiegać się Wykonawca który:</w:t>
      </w:r>
    </w:p>
    <w:p w14:paraId="3857E9D2" w14:textId="30AF5B81" w:rsidR="00A930A9"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posiada zdolność do występowania w obrocie gospodarczym,</w:t>
      </w:r>
    </w:p>
    <w:p w14:paraId="163D7631" w14:textId="5B6C4FB9" w:rsidR="00C23994"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posiada </w:t>
      </w:r>
      <w:r w:rsidR="00C23994" w:rsidRPr="008E351E">
        <w:rPr>
          <w:rFonts w:ascii="Arial" w:hAnsi="Arial" w:cs="Arial"/>
          <w:sz w:val="22"/>
          <w:szCs w:val="22"/>
        </w:rPr>
        <w:t xml:space="preserve">uprawnienia do prowadzenia określonej działalności </w:t>
      </w:r>
      <w:r w:rsidRPr="008E351E">
        <w:rPr>
          <w:rFonts w:ascii="Arial" w:hAnsi="Arial" w:cs="Arial"/>
          <w:sz w:val="22"/>
          <w:szCs w:val="22"/>
        </w:rPr>
        <w:t xml:space="preserve">gospodarczej lub </w:t>
      </w:r>
      <w:r w:rsidR="00C23994" w:rsidRPr="008E351E">
        <w:rPr>
          <w:rFonts w:ascii="Arial" w:hAnsi="Arial" w:cs="Arial"/>
          <w:sz w:val="22"/>
          <w:szCs w:val="22"/>
        </w:rPr>
        <w:t>zawodowej, o ile wynika to z odrębnych przepisów,</w:t>
      </w:r>
    </w:p>
    <w:p w14:paraId="63C99534" w14:textId="77777777" w:rsidR="00A930A9"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znajduje się w sytuacji ekonomicznej lub finansowej zapewniającej wykonanie Zamówienia,</w:t>
      </w:r>
    </w:p>
    <w:p w14:paraId="4D246629" w14:textId="4E778059" w:rsidR="00C23994"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A930A9" w:rsidRPr="008E351E">
        <w:rPr>
          <w:rFonts w:ascii="Arial" w:hAnsi="Arial" w:cs="Arial"/>
          <w:sz w:val="22"/>
          <w:szCs w:val="22"/>
        </w:rPr>
        <w:t>posiada zdolność techniczną lub zawodową</w:t>
      </w:r>
      <w:r w:rsidRPr="008E351E">
        <w:rPr>
          <w:rFonts w:ascii="Arial" w:hAnsi="Arial" w:cs="Arial"/>
          <w:sz w:val="22"/>
          <w:szCs w:val="22"/>
        </w:rPr>
        <w:t xml:space="preserve"> do wykonania Zamówienia;</w:t>
      </w:r>
    </w:p>
    <w:p w14:paraId="2FEE45C6" w14:textId="61744B64" w:rsidR="00A91DCF" w:rsidRPr="005C0BCF" w:rsidRDefault="00DF28F8" w:rsidP="005C0BCF">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C23994" w:rsidRPr="008E351E">
        <w:rPr>
          <w:rFonts w:ascii="Arial" w:hAnsi="Arial" w:cs="Arial"/>
          <w:sz w:val="22"/>
          <w:szCs w:val="22"/>
        </w:rPr>
        <w:t>którego oferta nie podlega odrzuceniu na podstawie §</w:t>
      </w:r>
      <w:r w:rsidR="005F4181" w:rsidRPr="008E351E">
        <w:rPr>
          <w:rFonts w:ascii="Arial" w:hAnsi="Arial" w:cs="Arial"/>
          <w:sz w:val="22"/>
          <w:szCs w:val="22"/>
        </w:rPr>
        <w:t xml:space="preserve"> </w:t>
      </w:r>
      <w:r w:rsidR="00C23994" w:rsidRPr="008E351E">
        <w:rPr>
          <w:rFonts w:ascii="Arial" w:hAnsi="Arial" w:cs="Arial"/>
          <w:sz w:val="22"/>
          <w:szCs w:val="22"/>
        </w:rPr>
        <w:t>30 ust. 1</w:t>
      </w:r>
      <w:r w:rsidR="00B96E2E" w:rsidRPr="008E351E">
        <w:rPr>
          <w:rFonts w:ascii="Arial" w:hAnsi="Arial" w:cs="Arial"/>
          <w:sz w:val="22"/>
          <w:szCs w:val="22"/>
        </w:rPr>
        <w:t xml:space="preserve"> </w:t>
      </w:r>
      <w:r w:rsidR="00C23994" w:rsidRPr="008E351E">
        <w:rPr>
          <w:rFonts w:ascii="Arial" w:hAnsi="Arial" w:cs="Arial"/>
          <w:sz w:val="22"/>
          <w:szCs w:val="22"/>
        </w:rPr>
        <w:t>Regulaminu</w:t>
      </w:r>
      <w:r w:rsidR="00DF04C3" w:rsidRPr="008E351E">
        <w:rPr>
          <w:rFonts w:ascii="Arial" w:hAnsi="Arial" w:cs="Arial"/>
          <w:sz w:val="22"/>
          <w:szCs w:val="22"/>
        </w:rPr>
        <w:t>;</w:t>
      </w:r>
    </w:p>
    <w:p w14:paraId="046122A2" w14:textId="0EA7A6E7" w:rsidR="008A3405" w:rsidRPr="001E5D8B" w:rsidRDefault="00EF2BAA" w:rsidP="002461FC">
      <w:pPr>
        <w:pStyle w:val="Akapitzlist"/>
        <w:numPr>
          <w:ilvl w:val="0"/>
          <w:numId w:val="1"/>
        </w:numPr>
        <w:spacing w:line="276" w:lineRule="auto"/>
        <w:ind w:hanging="282"/>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w:t>
      </w:r>
      <w:r w:rsidR="00F64A98" w:rsidRPr="008E351E">
        <w:rPr>
          <w:rFonts w:ascii="Arial" w:hAnsi="Arial" w:cs="Arial"/>
          <w:sz w:val="22"/>
          <w:szCs w:val="22"/>
        </w:rPr>
        <w:t xml:space="preserve">czeństwa narodowego </w:t>
      </w:r>
      <w:r w:rsidR="00F64A98" w:rsidRPr="001E5D8B">
        <w:rPr>
          <w:rFonts w:ascii="Arial" w:hAnsi="Arial" w:cs="Arial"/>
          <w:sz w:val="22"/>
          <w:szCs w:val="22"/>
        </w:rPr>
        <w:t>(Dz. U. 202</w:t>
      </w:r>
      <w:r w:rsidR="00F34D91" w:rsidRPr="001E5D8B">
        <w:rPr>
          <w:rFonts w:ascii="Arial" w:hAnsi="Arial" w:cs="Arial"/>
          <w:sz w:val="22"/>
          <w:szCs w:val="22"/>
        </w:rPr>
        <w:t>5</w:t>
      </w:r>
      <w:r w:rsidR="00F64A98" w:rsidRPr="001E5D8B">
        <w:rPr>
          <w:rFonts w:ascii="Arial" w:hAnsi="Arial" w:cs="Arial"/>
          <w:sz w:val="22"/>
          <w:szCs w:val="22"/>
        </w:rPr>
        <w:t xml:space="preserve"> poz. </w:t>
      </w:r>
      <w:r w:rsidR="003D0A9C" w:rsidRPr="001E5D8B">
        <w:rPr>
          <w:rFonts w:ascii="Arial" w:hAnsi="Arial" w:cs="Arial"/>
          <w:sz w:val="22"/>
          <w:szCs w:val="22"/>
        </w:rPr>
        <w:t>5</w:t>
      </w:r>
      <w:r w:rsidR="00F34D91" w:rsidRPr="001E5D8B">
        <w:rPr>
          <w:rFonts w:ascii="Arial" w:hAnsi="Arial" w:cs="Arial"/>
          <w:sz w:val="22"/>
          <w:szCs w:val="22"/>
        </w:rPr>
        <w:t>14</w:t>
      </w:r>
      <w:r w:rsidR="008A3405" w:rsidRPr="001E5D8B">
        <w:rPr>
          <w:rFonts w:ascii="Arial" w:hAnsi="Arial" w:cs="Arial"/>
          <w:sz w:val="22"/>
          <w:szCs w:val="22"/>
        </w:rPr>
        <w:t xml:space="preserve">). </w:t>
      </w:r>
    </w:p>
    <w:p w14:paraId="638B7A0F" w14:textId="77777777" w:rsidR="00C23994" w:rsidRPr="008E351E"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68AE0448" w:rsidR="00E36DEB" w:rsidRPr="008E351E"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Zamawiający ustala</w:t>
      </w:r>
      <w:r w:rsidR="00685CCE" w:rsidRPr="008E351E">
        <w:rPr>
          <w:rFonts w:ascii="Arial" w:hAnsi="Arial" w:cs="Arial"/>
          <w:sz w:val="22"/>
          <w:szCs w:val="22"/>
        </w:rPr>
        <w:t xml:space="preserve"> </w:t>
      </w:r>
      <w:r w:rsidR="007108F1" w:rsidRPr="008E351E">
        <w:rPr>
          <w:rFonts w:ascii="Arial" w:hAnsi="Arial" w:cs="Arial"/>
          <w:sz w:val="22"/>
          <w:szCs w:val="22"/>
        </w:rPr>
        <w:t xml:space="preserve">następujące </w:t>
      </w:r>
      <w:r w:rsidR="007F48A3" w:rsidRPr="008E351E">
        <w:rPr>
          <w:rFonts w:ascii="Arial" w:hAnsi="Arial" w:cs="Arial"/>
          <w:sz w:val="22"/>
          <w:szCs w:val="22"/>
        </w:rPr>
        <w:t>szczegółowe warunki</w:t>
      </w:r>
      <w:r w:rsidR="008C39BD" w:rsidRPr="008E351E">
        <w:rPr>
          <w:rFonts w:ascii="Arial" w:hAnsi="Arial" w:cs="Arial"/>
          <w:sz w:val="22"/>
          <w:szCs w:val="22"/>
        </w:rPr>
        <w:t xml:space="preserve"> </w:t>
      </w:r>
      <w:r w:rsidR="007108F1" w:rsidRPr="008E351E">
        <w:rPr>
          <w:rFonts w:ascii="Arial" w:hAnsi="Arial" w:cs="Arial"/>
          <w:sz w:val="22"/>
          <w:szCs w:val="22"/>
        </w:rPr>
        <w:t>udziału w P</w:t>
      </w:r>
      <w:r w:rsidR="007F48A3" w:rsidRPr="008E351E">
        <w:rPr>
          <w:rFonts w:ascii="Arial" w:hAnsi="Arial" w:cs="Arial"/>
          <w:sz w:val="22"/>
          <w:szCs w:val="22"/>
        </w:rPr>
        <w:t>ostępowaniu:</w:t>
      </w:r>
    </w:p>
    <w:p w14:paraId="53170332" w14:textId="77777777" w:rsidR="00441357" w:rsidRPr="008E351E" w:rsidRDefault="00441357" w:rsidP="00441357">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zdolności do występowania w obrocie gospodarczym, Zamawiający uzna warunek za spełniony, jeżeli Wykonawca wykaże, że prowadzi działalność gospodarczą, w zakresie którego dotyczy przedmiot zamówienia,</w:t>
      </w:r>
    </w:p>
    <w:p w14:paraId="34E26976" w14:textId="77EEE948" w:rsidR="00441357" w:rsidRPr="008E351E" w:rsidRDefault="00441357" w:rsidP="0092112A">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uprawnień do prowadzenia określonej działalności gospodarczej lub zawodowej, Zamawiający</w:t>
      </w:r>
      <w:r w:rsidR="0092112A" w:rsidRPr="008E351E">
        <w:rPr>
          <w:rFonts w:ascii="Arial" w:hAnsi="Arial" w:cs="Arial"/>
          <w:sz w:val="22"/>
          <w:szCs w:val="22"/>
        </w:rPr>
        <w:t xml:space="preserve"> </w:t>
      </w:r>
      <w:bookmarkStart w:id="3" w:name="_Hlk188528814"/>
      <w:r w:rsidR="0092112A" w:rsidRPr="008E351E">
        <w:rPr>
          <w:rFonts w:ascii="Arial" w:hAnsi="Arial" w:cs="Arial"/>
          <w:sz w:val="22"/>
          <w:szCs w:val="22"/>
        </w:rPr>
        <w:t>nie</w:t>
      </w:r>
      <w:r w:rsidRPr="008E351E">
        <w:rPr>
          <w:rFonts w:ascii="Arial" w:hAnsi="Arial" w:cs="Arial"/>
          <w:sz w:val="22"/>
          <w:szCs w:val="22"/>
        </w:rPr>
        <w:t xml:space="preserve"> </w:t>
      </w:r>
      <w:r w:rsidR="0092112A" w:rsidRPr="008E351E">
        <w:rPr>
          <w:rFonts w:ascii="Arial" w:hAnsi="Arial" w:cs="Arial"/>
          <w:sz w:val="22"/>
          <w:szCs w:val="22"/>
        </w:rPr>
        <w:t>wyznacza szczegółowych warunków udziału w postępowaniu,</w:t>
      </w:r>
    </w:p>
    <w:bookmarkEnd w:id="3"/>
    <w:p w14:paraId="5E8CB35B" w14:textId="693AD68F" w:rsidR="00001307" w:rsidRDefault="00441357" w:rsidP="00D75618">
      <w:pPr>
        <w:pStyle w:val="NormalnyWeb"/>
        <w:numPr>
          <w:ilvl w:val="1"/>
          <w:numId w:val="9"/>
        </w:numPr>
        <w:spacing w:before="0" w:beforeAutospacing="0" w:after="0" w:line="276" w:lineRule="auto"/>
        <w:ind w:right="-6"/>
        <w:jc w:val="both"/>
        <w:rPr>
          <w:rFonts w:ascii="Arial" w:hAnsi="Arial" w:cs="Arial"/>
          <w:sz w:val="22"/>
          <w:szCs w:val="22"/>
        </w:rPr>
      </w:pPr>
      <w:r w:rsidRPr="00441357">
        <w:rPr>
          <w:rFonts w:ascii="Arial" w:hAnsi="Arial" w:cs="Arial"/>
          <w:sz w:val="22"/>
          <w:szCs w:val="22"/>
        </w:rPr>
        <w:t>w zakresie znajdowania się w odpowiedniej sytuacji ekonomicznej lub finansowej Zamawiający uzna warunek za spełniony, jeżeli Wykonawca wykaże, że: posiada ubezpieczenie od odpowiedzialności cywilnej w zakresie prowadzonej działalności,</w:t>
      </w:r>
    </w:p>
    <w:p w14:paraId="2BA02DF1" w14:textId="77777777" w:rsidR="003A560F" w:rsidRPr="002C5805" w:rsidRDefault="0092112A" w:rsidP="003A560F">
      <w:pPr>
        <w:pStyle w:val="Akapitzlist"/>
        <w:numPr>
          <w:ilvl w:val="1"/>
          <w:numId w:val="9"/>
        </w:numPr>
        <w:autoSpaceDE/>
        <w:spacing w:line="276" w:lineRule="auto"/>
        <w:rPr>
          <w:rStyle w:val="Pogrubienie"/>
          <w:rFonts w:ascii="Arial" w:hAnsi="Arial" w:cs="Arial"/>
          <w:b w:val="0"/>
          <w:bCs w:val="0"/>
          <w:sz w:val="22"/>
          <w:szCs w:val="22"/>
        </w:rPr>
      </w:pPr>
      <w:r w:rsidRPr="005C0BCF">
        <w:rPr>
          <w:rFonts w:ascii="Arial" w:hAnsi="Arial" w:cs="Arial"/>
          <w:sz w:val="22"/>
          <w:szCs w:val="22"/>
        </w:rPr>
        <w:t xml:space="preserve">w zakresie posiadanej zdolności </w:t>
      </w:r>
      <w:r w:rsidR="003A560F" w:rsidRPr="004A7F76">
        <w:rPr>
          <w:rFonts w:ascii="Arial" w:hAnsi="Arial" w:cs="Arial"/>
          <w:sz w:val="22"/>
          <w:szCs w:val="22"/>
        </w:rPr>
        <w:t xml:space="preserve">technicznej lub zawodowej Zamawiający </w:t>
      </w:r>
      <w:r w:rsidR="003A560F" w:rsidRPr="002C5805">
        <w:rPr>
          <w:rStyle w:val="Pogrubienie"/>
          <w:rFonts w:ascii="Arial" w:hAnsi="Arial" w:cs="Arial"/>
          <w:b w:val="0"/>
          <w:bCs w:val="0"/>
          <w:sz w:val="22"/>
          <w:szCs w:val="22"/>
        </w:rPr>
        <w:t>uzna warunek za spełniony, jeżeli Wykonawca wykaże, że:</w:t>
      </w:r>
    </w:p>
    <w:p w14:paraId="52E45957" w14:textId="00C9B64E" w:rsidR="000B6F27" w:rsidRPr="003A560F" w:rsidRDefault="003A560F" w:rsidP="003A560F">
      <w:pPr>
        <w:pStyle w:val="Akapitzlist"/>
        <w:autoSpaceDE/>
        <w:spacing w:line="276" w:lineRule="auto"/>
        <w:ind w:left="851" w:hanging="349"/>
        <w:rPr>
          <w:rStyle w:val="Pogrubienie"/>
          <w:rFonts w:ascii="Arial" w:hAnsi="Arial" w:cs="Arial"/>
          <w:b w:val="0"/>
          <w:bCs w:val="0"/>
          <w:sz w:val="22"/>
          <w:szCs w:val="22"/>
          <w:highlight w:val="yellow"/>
        </w:rPr>
      </w:pPr>
      <w:r w:rsidRPr="002C5805">
        <w:rPr>
          <w:rStyle w:val="Pogrubienie"/>
          <w:rFonts w:ascii="Arial" w:hAnsi="Arial" w:cs="Arial"/>
          <w:b w:val="0"/>
          <w:bCs w:val="0"/>
          <w:sz w:val="22"/>
          <w:szCs w:val="22"/>
        </w:rPr>
        <w:t xml:space="preserve">1) </w:t>
      </w:r>
      <w:r w:rsidRPr="00957038">
        <w:rPr>
          <w:rStyle w:val="Pogrubienie"/>
          <w:rFonts w:ascii="Arial" w:hAnsi="Arial" w:cs="Arial"/>
          <w:b w:val="0"/>
          <w:bCs w:val="0"/>
          <w:sz w:val="22"/>
          <w:szCs w:val="22"/>
        </w:rPr>
        <w:t xml:space="preserve">w okresie ostatnich </w:t>
      </w:r>
      <w:r>
        <w:rPr>
          <w:rStyle w:val="Pogrubienie"/>
          <w:rFonts w:ascii="Arial" w:hAnsi="Arial" w:cs="Arial"/>
          <w:b w:val="0"/>
          <w:bCs w:val="0"/>
          <w:sz w:val="22"/>
          <w:szCs w:val="22"/>
        </w:rPr>
        <w:t>5</w:t>
      </w:r>
      <w:r w:rsidRPr="00957038">
        <w:rPr>
          <w:rStyle w:val="Pogrubienie"/>
          <w:rFonts w:ascii="Arial" w:hAnsi="Arial" w:cs="Arial"/>
          <w:b w:val="0"/>
          <w:bCs w:val="0"/>
          <w:sz w:val="22"/>
          <w:szCs w:val="22"/>
        </w:rPr>
        <w:t xml:space="preserve"> lat przed dniem wszczęcia postępowania o udzielenie zamówienia, a jeżeli okres prowadzenia działalności jest krótszy – w okresie działalności – </w:t>
      </w:r>
      <w:r w:rsidRPr="0073686B">
        <w:rPr>
          <w:rStyle w:val="Pogrubienie"/>
          <w:rFonts w:ascii="Arial" w:hAnsi="Arial" w:cs="Arial"/>
          <w:b w:val="0"/>
          <w:bCs w:val="0"/>
          <w:sz w:val="22"/>
          <w:szCs w:val="22"/>
          <w:u w:val="single"/>
        </w:rPr>
        <w:t xml:space="preserve">wykonał minimum </w:t>
      </w:r>
      <w:r>
        <w:rPr>
          <w:rStyle w:val="Pogrubienie"/>
          <w:rFonts w:ascii="Arial" w:hAnsi="Arial" w:cs="Arial"/>
          <w:b w:val="0"/>
          <w:bCs w:val="0"/>
          <w:sz w:val="22"/>
          <w:szCs w:val="22"/>
          <w:u w:val="single"/>
        </w:rPr>
        <w:t>trzy</w:t>
      </w:r>
      <w:r w:rsidRPr="0073686B">
        <w:rPr>
          <w:rStyle w:val="Pogrubienie"/>
          <w:rFonts w:ascii="Arial" w:hAnsi="Arial" w:cs="Arial"/>
          <w:b w:val="0"/>
          <w:bCs w:val="0"/>
          <w:sz w:val="22"/>
          <w:szCs w:val="22"/>
          <w:u w:val="single"/>
        </w:rPr>
        <w:t xml:space="preserve"> usługi</w:t>
      </w:r>
      <w:r w:rsidRPr="00957038">
        <w:rPr>
          <w:rStyle w:val="Pogrubienie"/>
          <w:rFonts w:ascii="Arial" w:hAnsi="Arial" w:cs="Arial"/>
          <w:b w:val="0"/>
          <w:bCs w:val="0"/>
          <w:sz w:val="22"/>
          <w:szCs w:val="22"/>
        </w:rPr>
        <w:t xml:space="preserve"> odpowiadające charakterowi zamówienia określonego w Specyfikacji Warunków Zamówienia:</w:t>
      </w:r>
    </w:p>
    <w:p w14:paraId="151866E9" w14:textId="2C9E8F74" w:rsidR="00130E10" w:rsidRPr="00EA3124" w:rsidRDefault="00130E10" w:rsidP="00237D6F">
      <w:pPr>
        <w:pStyle w:val="Akapitzlist"/>
        <w:numPr>
          <w:ilvl w:val="0"/>
          <w:numId w:val="9"/>
        </w:numPr>
        <w:tabs>
          <w:tab w:val="clear" w:pos="1003"/>
          <w:tab w:val="num" w:pos="284"/>
        </w:tabs>
        <w:spacing w:line="276" w:lineRule="auto"/>
        <w:ind w:left="284" w:right="-6" w:hanging="284"/>
        <w:rPr>
          <w:rFonts w:ascii="Arial" w:hAnsi="Arial" w:cs="Arial"/>
          <w:sz w:val="22"/>
          <w:szCs w:val="22"/>
        </w:rPr>
      </w:pPr>
      <w:r w:rsidRPr="00EA3124">
        <w:rPr>
          <w:rFonts w:ascii="Arial" w:hAnsi="Arial" w:cs="Arial"/>
          <w:sz w:val="22"/>
          <w:szCs w:val="22"/>
        </w:rPr>
        <w:t>Ocena spełniania wskazanych wyżej warunków udziału w postępowaniu zakupowym będzie dokonana w oparciu o wymagane oświadczenia i dokumenty, wymienione w ust. 4 metodą spełnia (1) – nie spełnia (0).</w:t>
      </w:r>
    </w:p>
    <w:p w14:paraId="386B3809" w14:textId="0C34C523" w:rsidR="00D31429" w:rsidRDefault="00130E10" w:rsidP="00130E10">
      <w:pPr>
        <w:pStyle w:val="NormalnyWeb"/>
        <w:spacing w:before="0" w:beforeAutospacing="0" w:after="0" w:line="276" w:lineRule="auto"/>
        <w:ind w:left="284" w:right="-6" w:hanging="284"/>
        <w:jc w:val="both"/>
        <w:rPr>
          <w:rStyle w:val="FontStyle24"/>
          <w:rFonts w:ascii="Arial" w:hAnsi="Arial" w:cs="Arial"/>
        </w:rPr>
      </w:pPr>
      <w:r>
        <w:rPr>
          <w:rFonts w:ascii="Arial" w:hAnsi="Arial" w:cs="Arial"/>
          <w:sz w:val="22"/>
          <w:szCs w:val="22"/>
        </w:rPr>
        <w:t xml:space="preserve">4. </w:t>
      </w:r>
      <w:r w:rsidR="00D31429">
        <w:rPr>
          <w:rStyle w:val="FontStyle24"/>
          <w:rFonts w:ascii="Arial" w:hAnsi="Arial" w:cs="Arial"/>
        </w:rPr>
        <w:t>N</w:t>
      </w:r>
      <w:r w:rsidR="00D31429" w:rsidRPr="007F48A3">
        <w:rPr>
          <w:rStyle w:val="FontStyle24"/>
          <w:rFonts w:ascii="Arial" w:hAnsi="Arial" w:cs="Arial"/>
        </w:rPr>
        <w:t xml:space="preserve">a </w:t>
      </w:r>
      <w:r w:rsidR="00D31429">
        <w:rPr>
          <w:rStyle w:val="FontStyle24"/>
          <w:rFonts w:ascii="Arial" w:hAnsi="Arial" w:cs="Arial"/>
        </w:rPr>
        <w:t>potwierdzenie</w:t>
      </w:r>
      <w:r w:rsidR="0028158A">
        <w:rPr>
          <w:rStyle w:val="FontStyle24"/>
          <w:rFonts w:ascii="Arial" w:hAnsi="Arial" w:cs="Arial"/>
        </w:rPr>
        <w:t xml:space="preserve"> spełniania warunków udziału w P</w:t>
      </w:r>
      <w:r w:rsidR="00D31429">
        <w:rPr>
          <w:rStyle w:val="FontStyle24"/>
          <w:rFonts w:ascii="Arial" w:hAnsi="Arial" w:cs="Arial"/>
        </w:rPr>
        <w:t>ostępowaniu zakupowym, Wykonawcy</w:t>
      </w:r>
    </w:p>
    <w:p w14:paraId="5C60546E" w14:textId="77777777" w:rsidR="00823577" w:rsidRDefault="0092112A" w:rsidP="003E5241">
      <w:pPr>
        <w:pStyle w:val="NormalnyWeb"/>
        <w:tabs>
          <w:tab w:val="left" w:pos="567"/>
        </w:tabs>
        <w:spacing w:before="0" w:beforeAutospacing="0" w:after="0" w:line="276" w:lineRule="auto"/>
        <w:ind w:right="-6"/>
        <w:jc w:val="both"/>
        <w:rPr>
          <w:rStyle w:val="FontStyle24"/>
          <w:rFonts w:ascii="Arial" w:hAnsi="Arial" w:cs="Arial"/>
        </w:rPr>
      </w:pPr>
      <w:r>
        <w:rPr>
          <w:rStyle w:val="FontStyle24"/>
          <w:rFonts w:ascii="Arial" w:hAnsi="Arial" w:cs="Arial"/>
        </w:rPr>
        <w:t xml:space="preserve">    </w:t>
      </w:r>
      <w:r w:rsidR="00D31429">
        <w:rPr>
          <w:rStyle w:val="FontStyle24"/>
          <w:rFonts w:ascii="Arial" w:hAnsi="Arial" w:cs="Arial"/>
        </w:rPr>
        <w:t>zobowiązani są złożyć wraz z ofertą następujące dokumenty:</w:t>
      </w:r>
    </w:p>
    <w:p w14:paraId="5C5D3B0E" w14:textId="7432C4C0" w:rsidR="00D31429" w:rsidRPr="00823577" w:rsidRDefault="00D31429" w:rsidP="00823577">
      <w:pPr>
        <w:pStyle w:val="NormalnyWeb"/>
        <w:numPr>
          <w:ilvl w:val="1"/>
          <w:numId w:val="1"/>
        </w:numPr>
        <w:spacing w:before="0" w:beforeAutospacing="0" w:after="0" w:line="276" w:lineRule="auto"/>
        <w:ind w:left="284" w:right="-6"/>
        <w:jc w:val="both"/>
        <w:rPr>
          <w:rStyle w:val="FontStyle24"/>
          <w:rFonts w:ascii="Arial" w:hAnsi="Arial" w:cs="Arial"/>
        </w:rPr>
      </w:pPr>
      <w:r w:rsidRPr="00823577">
        <w:rPr>
          <w:rStyle w:val="FontStyle24"/>
          <w:rFonts w:ascii="Arial" w:hAnsi="Arial" w:cs="Arial"/>
        </w:rPr>
        <w:t>na potwierdzenie spełnienia warunku określonego w</w:t>
      </w:r>
      <w:r w:rsidR="00A818C8" w:rsidRPr="00823577">
        <w:rPr>
          <w:rStyle w:val="FontStyle24"/>
          <w:rFonts w:ascii="Arial" w:hAnsi="Arial" w:cs="Arial"/>
        </w:rPr>
        <w:t xml:space="preserve"> ust. 2 pkt 1</w:t>
      </w:r>
      <w:r w:rsidRPr="00823577">
        <w:rPr>
          <w:rStyle w:val="FontStyle24"/>
          <w:rFonts w:ascii="Arial" w:hAnsi="Arial" w:cs="Arial"/>
        </w:rPr>
        <w:t>):</w:t>
      </w:r>
    </w:p>
    <w:p w14:paraId="1CE99E49" w14:textId="0EA5A3A4" w:rsidR="00034BFE" w:rsidRPr="0092112A" w:rsidRDefault="00A1114A" w:rsidP="00EA3124">
      <w:pPr>
        <w:pStyle w:val="NormalnyWeb"/>
        <w:numPr>
          <w:ilvl w:val="0"/>
          <w:numId w:val="40"/>
        </w:numPr>
        <w:tabs>
          <w:tab w:val="left" w:pos="567"/>
        </w:tabs>
        <w:spacing w:before="0" w:beforeAutospacing="0" w:after="0" w:line="276" w:lineRule="auto"/>
        <w:ind w:right="-6"/>
        <w:jc w:val="both"/>
        <w:rPr>
          <w:rStyle w:val="FontStyle24"/>
          <w:rFonts w:ascii="Arial" w:hAnsi="Arial" w:cs="Arial"/>
          <w:u w:val="single"/>
        </w:rPr>
      </w:pPr>
      <w:r w:rsidRPr="00A1114A">
        <w:rPr>
          <w:rFonts w:ascii="Arial" w:hAnsi="Arial" w:cs="Arial"/>
          <w:sz w:val="22"/>
          <w:szCs w:val="22"/>
        </w:rPr>
        <w:t xml:space="preserve">Wykonawca przedstawi aktualny odpis z właściwego rejestru, jeżeli odrębne przepisy wymagają wpisu do rejestru albo informacji z Centralnej Ewidencji i Informacji o Działalności  Gospodarczej, </w:t>
      </w:r>
      <w:r w:rsidRPr="002828BD">
        <w:rPr>
          <w:rFonts w:ascii="Arial" w:hAnsi="Arial" w:cs="Arial"/>
          <w:sz w:val="22"/>
          <w:szCs w:val="22"/>
          <w:u w:val="single"/>
        </w:rPr>
        <w:t>wystawionych nie wcześniej niż 3 miesiące przed jego złożeniem,</w:t>
      </w:r>
    </w:p>
    <w:p w14:paraId="71457C1B" w14:textId="6715826B" w:rsidR="00A818C8" w:rsidRDefault="00A818C8" w:rsidP="002828BD">
      <w:pPr>
        <w:pStyle w:val="NormalnyWeb"/>
        <w:numPr>
          <w:ilvl w:val="1"/>
          <w:numId w:val="1"/>
        </w:numPr>
        <w:tabs>
          <w:tab w:val="left" w:pos="567"/>
        </w:tabs>
        <w:spacing w:before="0" w:beforeAutospacing="0" w:after="0" w:line="276" w:lineRule="auto"/>
        <w:ind w:left="567" w:right="-6" w:hanging="283"/>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441357">
        <w:rPr>
          <w:rStyle w:val="FontStyle24"/>
          <w:rFonts w:ascii="Arial" w:hAnsi="Arial" w:cs="Arial"/>
        </w:rPr>
        <w:t xml:space="preserve"> ust. 2 pkt 3</w:t>
      </w:r>
      <w:r>
        <w:rPr>
          <w:rStyle w:val="FontStyle24"/>
          <w:rFonts w:ascii="Arial" w:hAnsi="Arial" w:cs="Arial"/>
        </w:rPr>
        <w:t>)</w:t>
      </w:r>
      <w:r w:rsidRPr="007F48A3">
        <w:rPr>
          <w:rStyle w:val="FontStyle24"/>
          <w:rFonts w:ascii="Arial" w:hAnsi="Arial" w:cs="Arial"/>
        </w:rPr>
        <w:t>:</w:t>
      </w:r>
    </w:p>
    <w:p w14:paraId="38AE2C31" w14:textId="443BFC13" w:rsidR="001F47CE" w:rsidRDefault="007B6724" w:rsidP="00EA3124">
      <w:pPr>
        <w:pStyle w:val="Akapitzlist"/>
        <w:numPr>
          <w:ilvl w:val="0"/>
          <w:numId w:val="39"/>
        </w:numPr>
        <w:tabs>
          <w:tab w:val="left" w:pos="502"/>
          <w:tab w:val="left" w:pos="567"/>
        </w:tabs>
        <w:autoSpaceDE/>
        <w:spacing w:line="276" w:lineRule="auto"/>
        <w:rPr>
          <w:rFonts w:ascii="Arial" w:hAnsi="Arial" w:cs="Arial"/>
          <w:sz w:val="22"/>
          <w:szCs w:val="22"/>
        </w:rPr>
      </w:pPr>
      <w:r w:rsidRPr="00EA3124">
        <w:rPr>
          <w:rFonts w:ascii="Arial" w:hAnsi="Arial" w:cs="Arial"/>
          <w:sz w:val="22"/>
          <w:szCs w:val="22"/>
        </w:rPr>
        <w:lastRenderedPageBreak/>
        <w:t xml:space="preserve">opłaconą polisę lub inny dokument ubezpieczenia potwierdzający, że Wykonawca jest ubezpieczony od odpowiedzialności cywilnej w zakresie prowadzonej działalności związanej z przedmiotem zamówienia, na sumę gwarancyjną nie niższą niż </w:t>
      </w:r>
      <w:r w:rsidR="001F5945" w:rsidRPr="00EA3124">
        <w:rPr>
          <w:rFonts w:ascii="Arial" w:hAnsi="Arial" w:cs="Arial"/>
          <w:sz w:val="22"/>
          <w:szCs w:val="22"/>
        </w:rPr>
        <w:t xml:space="preserve"> </w:t>
      </w:r>
      <w:r w:rsidR="00F84627">
        <w:rPr>
          <w:rFonts w:ascii="Arial" w:hAnsi="Arial" w:cs="Arial"/>
          <w:sz w:val="22"/>
          <w:szCs w:val="22"/>
        </w:rPr>
        <w:t>5</w:t>
      </w:r>
      <w:r w:rsidRPr="00EA3124">
        <w:rPr>
          <w:rFonts w:ascii="Arial" w:hAnsi="Arial" w:cs="Arial"/>
          <w:sz w:val="22"/>
          <w:szCs w:val="22"/>
        </w:rPr>
        <w:t xml:space="preserve">00 000,00 PLN, (słownie: </w:t>
      </w:r>
      <w:r w:rsidR="00F84627">
        <w:rPr>
          <w:rFonts w:ascii="Arial" w:hAnsi="Arial" w:cs="Arial"/>
          <w:sz w:val="22"/>
          <w:szCs w:val="22"/>
        </w:rPr>
        <w:t>pięćset tysięcy</w:t>
      </w:r>
      <w:r w:rsidRPr="00EA3124">
        <w:rPr>
          <w:rFonts w:ascii="Arial" w:hAnsi="Arial" w:cs="Arial"/>
          <w:sz w:val="22"/>
          <w:szCs w:val="22"/>
        </w:rPr>
        <w:t xml:space="preserve"> złotych </w:t>
      </w:r>
      <w:r w:rsidRPr="00FE7C6B">
        <w:rPr>
          <w:rFonts w:ascii="Arial" w:hAnsi="Arial" w:cs="Arial"/>
          <w:sz w:val="22"/>
          <w:szCs w:val="22"/>
        </w:rPr>
        <w:t xml:space="preserve">00/100) </w:t>
      </w:r>
      <w:r w:rsidRPr="00FE7C6B">
        <w:rPr>
          <w:rFonts w:ascii="Arial" w:hAnsi="Arial" w:cs="Arial"/>
          <w:sz w:val="22"/>
          <w:szCs w:val="22"/>
          <w:u w:val="single"/>
        </w:rPr>
        <w:t>wa</w:t>
      </w:r>
      <w:r w:rsidR="005847CB" w:rsidRPr="00FE7C6B">
        <w:rPr>
          <w:rFonts w:ascii="Arial" w:hAnsi="Arial" w:cs="Arial"/>
          <w:sz w:val="22"/>
          <w:szCs w:val="22"/>
          <w:u w:val="single"/>
        </w:rPr>
        <w:t>żną co najmniej na dzień upływu</w:t>
      </w:r>
      <w:r w:rsidRPr="00FE7C6B">
        <w:rPr>
          <w:rFonts w:ascii="Arial" w:hAnsi="Arial" w:cs="Arial"/>
          <w:sz w:val="22"/>
          <w:szCs w:val="22"/>
          <w:u w:val="single"/>
        </w:rPr>
        <w:t xml:space="preserve"> terminu składania ofert,</w:t>
      </w:r>
      <w:r w:rsidR="001F47CE" w:rsidRPr="00FE7C6B">
        <w:rPr>
          <w:rFonts w:ascii="Arial" w:hAnsi="Arial" w:cs="Arial"/>
          <w:sz w:val="22"/>
          <w:szCs w:val="22"/>
        </w:rPr>
        <w:t xml:space="preserve"> wraz z p</w:t>
      </w:r>
      <w:r w:rsidR="00823577" w:rsidRPr="00FE7C6B">
        <w:rPr>
          <w:rFonts w:ascii="Arial" w:hAnsi="Arial" w:cs="Arial"/>
          <w:sz w:val="22"/>
          <w:szCs w:val="22"/>
        </w:rPr>
        <w:t>otwierdzeniem opłacenia składki,</w:t>
      </w:r>
    </w:p>
    <w:p w14:paraId="384F55C6" w14:textId="4D03E1BD" w:rsidR="003A560F" w:rsidRPr="003A560F" w:rsidRDefault="003A560F" w:rsidP="003A560F">
      <w:pPr>
        <w:tabs>
          <w:tab w:val="left" w:pos="502"/>
          <w:tab w:val="left" w:pos="567"/>
        </w:tabs>
        <w:autoSpaceDE/>
        <w:spacing w:line="276" w:lineRule="auto"/>
        <w:ind w:firstLine="284"/>
        <w:jc w:val="both"/>
        <w:rPr>
          <w:rFonts w:ascii="Arial" w:hAnsi="Arial" w:cs="Arial"/>
          <w:sz w:val="22"/>
          <w:szCs w:val="22"/>
        </w:rPr>
      </w:pPr>
      <w:r>
        <w:rPr>
          <w:rFonts w:ascii="Arial" w:hAnsi="Arial" w:cs="Arial"/>
          <w:sz w:val="22"/>
          <w:szCs w:val="22"/>
        </w:rPr>
        <w:t xml:space="preserve"> </w:t>
      </w:r>
      <w:r w:rsidRPr="003A560F">
        <w:rPr>
          <w:rFonts w:ascii="Arial" w:hAnsi="Arial" w:cs="Arial"/>
          <w:sz w:val="22"/>
          <w:szCs w:val="22"/>
        </w:rPr>
        <w:t>3) na potwierdzenie spełniania warunku określonego w ust. 2 pkt 4):</w:t>
      </w:r>
    </w:p>
    <w:p w14:paraId="637B1120" w14:textId="1565FAAF" w:rsidR="003A560F" w:rsidRPr="003A560F" w:rsidRDefault="003A560F" w:rsidP="00FA71A8">
      <w:pPr>
        <w:tabs>
          <w:tab w:val="left" w:pos="502"/>
          <w:tab w:val="left" w:pos="567"/>
        </w:tabs>
        <w:autoSpaceDE/>
        <w:spacing w:line="276" w:lineRule="auto"/>
        <w:ind w:left="1276" w:hanging="1276"/>
        <w:jc w:val="both"/>
        <w:rPr>
          <w:rFonts w:ascii="Arial" w:hAnsi="Arial" w:cs="Arial"/>
          <w:sz w:val="22"/>
          <w:szCs w:val="22"/>
        </w:rPr>
      </w:pPr>
      <w:r w:rsidRPr="003A560F">
        <w:rPr>
          <w:rFonts w:ascii="Arial" w:hAnsi="Arial" w:cs="Arial"/>
          <w:sz w:val="22"/>
          <w:szCs w:val="22"/>
        </w:rPr>
        <w:tab/>
      </w:r>
      <w:r w:rsidRPr="003A560F">
        <w:rPr>
          <w:rFonts w:ascii="Arial" w:hAnsi="Arial" w:cs="Arial"/>
          <w:sz w:val="22"/>
          <w:szCs w:val="22"/>
        </w:rPr>
        <w:tab/>
        <w:t xml:space="preserve">     •</w:t>
      </w:r>
      <w:r w:rsidRPr="003A560F">
        <w:rPr>
          <w:rFonts w:ascii="Arial" w:hAnsi="Arial" w:cs="Arial"/>
          <w:sz w:val="22"/>
          <w:szCs w:val="22"/>
        </w:rPr>
        <w:tab/>
        <w:t xml:space="preserve">wykaz wykonanych usług o charakterze przedmiotu zamówienia, realizowanych w okresie  ostatnich </w:t>
      </w:r>
      <w:r>
        <w:rPr>
          <w:rFonts w:ascii="Arial" w:hAnsi="Arial" w:cs="Arial"/>
          <w:sz w:val="22"/>
          <w:szCs w:val="22"/>
        </w:rPr>
        <w:t>5</w:t>
      </w:r>
      <w:r w:rsidRPr="003A560F">
        <w:rPr>
          <w:rFonts w:ascii="Arial" w:hAnsi="Arial" w:cs="Arial"/>
          <w:sz w:val="22"/>
          <w:szCs w:val="22"/>
        </w:rPr>
        <w:t xml:space="preserve"> lat przed upływem terminu składania ofert, a jeżeli okres prowadzenia działalności jest krótszy – w tym okresie, wraz z podaniem nazwy przedmiotu zamówienia, wartości usług, dat wykonania i podmiotów, na rzecz których usługi zostały wykonane, jak również przedłożenia dokumentów potwierdzających ich należyte wykonanie (np. referencje - faktura nie stanowi potwierdzenia należytego wykonania usług). Warunkiem udzielenia zamówienia będzie przedstawienie co najmniej 3 usług </w:t>
      </w:r>
      <w:r>
        <w:rPr>
          <w:rFonts w:ascii="Arial" w:hAnsi="Arial" w:cs="Arial"/>
          <w:sz w:val="22"/>
          <w:szCs w:val="22"/>
        </w:rPr>
        <w:t xml:space="preserve">zrealizowanych </w:t>
      </w:r>
      <w:r w:rsidR="00CF62A2">
        <w:rPr>
          <w:rFonts w:ascii="Arial" w:hAnsi="Arial" w:cs="Arial"/>
          <w:sz w:val="22"/>
          <w:szCs w:val="22"/>
        </w:rPr>
        <w:t>w sektorze publicznym na kwotę minimum 100 000,00</w:t>
      </w:r>
      <w:r w:rsidR="00A671C6">
        <w:rPr>
          <w:rFonts w:ascii="Arial" w:hAnsi="Arial" w:cs="Arial"/>
          <w:sz w:val="22"/>
          <w:szCs w:val="22"/>
        </w:rPr>
        <w:t xml:space="preserve"> zł.</w:t>
      </w:r>
      <w:r w:rsidR="00FA71A8">
        <w:rPr>
          <w:rFonts w:ascii="Arial" w:hAnsi="Arial" w:cs="Arial"/>
          <w:sz w:val="22"/>
          <w:szCs w:val="22"/>
        </w:rPr>
        <w:t xml:space="preserve"> każda. </w:t>
      </w:r>
      <w:r w:rsidRPr="003A560F">
        <w:rPr>
          <w:rFonts w:ascii="Arial" w:hAnsi="Arial" w:cs="Arial"/>
          <w:sz w:val="22"/>
          <w:szCs w:val="22"/>
        </w:rPr>
        <w:t xml:space="preserve">Wzór wykazu wykonanych usług stanowi </w:t>
      </w:r>
      <w:r w:rsidRPr="003A560F">
        <w:rPr>
          <w:rFonts w:ascii="Arial" w:hAnsi="Arial" w:cs="Arial"/>
          <w:b/>
          <w:bCs/>
          <w:sz w:val="22"/>
          <w:szCs w:val="22"/>
        </w:rPr>
        <w:t>Załącznik nr 7 do SWZ.</w:t>
      </w:r>
    </w:p>
    <w:p w14:paraId="37D21378" w14:textId="558BD338" w:rsidR="00FC04D6" w:rsidRPr="00001307" w:rsidRDefault="001F47CE" w:rsidP="005C0BCF">
      <w:pPr>
        <w:tabs>
          <w:tab w:val="left" w:pos="502"/>
        </w:tabs>
        <w:autoSpaceDE/>
        <w:spacing w:line="276" w:lineRule="auto"/>
        <w:ind w:left="284" w:hanging="284"/>
        <w:jc w:val="both"/>
        <w:rPr>
          <w:rFonts w:ascii="Arial" w:hAnsi="Arial" w:cs="Arial"/>
          <w:sz w:val="22"/>
          <w:szCs w:val="22"/>
        </w:rPr>
      </w:pPr>
      <w:r w:rsidRPr="00FE7C6B">
        <w:rPr>
          <w:rFonts w:ascii="Arial" w:hAnsi="Arial" w:cs="Arial"/>
          <w:sz w:val="22"/>
          <w:szCs w:val="22"/>
        </w:rPr>
        <w:t>5</w:t>
      </w:r>
      <w:r w:rsidR="00D31429" w:rsidRPr="00FE7C6B">
        <w:rPr>
          <w:rFonts w:ascii="Arial" w:hAnsi="Arial" w:cs="Arial"/>
          <w:sz w:val="22"/>
          <w:szCs w:val="22"/>
        </w:rPr>
        <w:t>.</w:t>
      </w:r>
      <w:r w:rsidR="006F3BB3">
        <w:rPr>
          <w:rFonts w:ascii="Arial" w:hAnsi="Arial" w:cs="Arial"/>
          <w:sz w:val="22"/>
          <w:szCs w:val="22"/>
        </w:rPr>
        <w:t xml:space="preserve"> </w:t>
      </w:r>
      <w:r w:rsidR="001366E5" w:rsidRPr="00FE7C6B">
        <w:rPr>
          <w:rFonts w:ascii="Arial" w:hAnsi="Arial" w:cs="Arial"/>
          <w:sz w:val="22"/>
          <w:szCs w:val="22"/>
        </w:rPr>
        <w:t>Poza dok</w:t>
      </w:r>
      <w:r w:rsidR="004C2AAD" w:rsidRPr="00FE7C6B">
        <w:rPr>
          <w:rFonts w:ascii="Arial" w:hAnsi="Arial" w:cs="Arial"/>
          <w:sz w:val="22"/>
          <w:szCs w:val="22"/>
        </w:rPr>
        <w:t>umentami wskazanymi</w:t>
      </w:r>
      <w:r w:rsidR="004C2AAD">
        <w:rPr>
          <w:rFonts w:ascii="Arial" w:hAnsi="Arial" w:cs="Arial"/>
          <w:sz w:val="22"/>
          <w:szCs w:val="22"/>
        </w:rPr>
        <w:t xml:space="preserve"> w ust. 4</w:t>
      </w:r>
      <w:r w:rsidR="001366E5" w:rsidRPr="001366E5">
        <w:rPr>
          <w:rFonts w:ascii="Arial" w:hAnsi="Arial" w:cs="Arial"/>
          <w:sz w:val="22"/>
          <w:szCs w:val="22"/>
        </w:rPr>
        <w:t xml:space="preserve"> Wykonawcy zobowi</w:t>
      </w:r>
      <w:r w:rsidR="001366E5">
        <w:rPr>
          <w:rFonts w:ascii="Arial" w:hAnsi="Arial" w:cs="Arial"/>
          <w:sz w:val="22"/>
          <w:szCs w:val="22"/>
        </w:rPr>
        <w:t>ązani są złożyć wraz</w:t>
      </w:r>
      <w:r w:rsidR="001366E5" w:rsidRPr="001366E5">
        <w:rPr>
          <w:rFonts w:ascii="Arial" w:hAnsi="Arial" w:cs="Arial"/>
          <w:sz w:val="22"/>
          <w:szCs w:val="22"/>
        </w:rPr>
        <w:t xml:space="preserve"> z ofertą składaną na Platformie Zakupowej następujące dokumenty:</w:t>
      </w:r>
    </w:p>
    <w:p w14:paraId="57A0C2CB" w14:textId="77777777" w:rsidR="00964B79" w:rsidRPr="00964B79" w:rsidRDefault="00964B79" w:rsidP="00964B79">
      <w:pPr>
        <w:pStyle w:val="Akapitzlist"/>
        <w:numPr>
          <w:ilvl w:val="0"/>
          <w:numId w:val="25"/>
        </w:numPr>
        <w:spacing w:line="276" w:lineRule="auto"/>
        <w:rPr>
          <w:rFonts w:ascii="Arial" w:hAnsi="Arial" w:cs="Arial"/>
          <w:sz w:val="22"/>
          <w:szCs w:val="22"/>
        </w:rPr>
      </w:pPr>
      <w:r w:rsidRPr="00964B79">
        <w:rPr>
          <w:rFonts w:ascii="Arial" w:hAnsi="Arial" w:cs="Arial"/>
          <w:sz w:val="22"/>
          <w:szCs w:val="22"/>
        </w:rPr>
        <w:t xml:space="preserve">aktualny odpis lub informacja z Krajowego Rejestru Sądowego lub z Centralnej Ewidencji i Informacji o Działalności Gospodarczej lub innego właściwego rejestru, sporządzonych </w:t>
      </w:r>
      <w:r w:rsidRPr="001366E5">
        <w:rPr>
          <w:rFonts w:ascii="Arial" w:hAnsi="Arial" w:cs="Arial"/>
          <w:sz w:val="22"/>
          <w:szCs w:val="22"/>
          <w:u w:val="single"/>
        </w:rPr>
        <w:t>nie wcześniej niż 3 miesiące przed ich złożeniem</w:t>
      </w:r>
      <w:r w:rsidRPr="00964B79">
        <w:rPr>
          <w:rFonts w:ascii="Arial" w:hAnsi="Arial" w:cs="Arial"/>
          <w:sz w:val="22"/>
          <w:szCs w:val="22"/>
        </w:rPr>
        <w:t>,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522F573" w14:textId="2CE25B5A" w:rsidR="00964B79" w:rsidRPr="00841E8D" w:rsidRDefault="00964B79" w:rsidP="0092112A">
      <w:pPr>
        <w:pStyle w:val="Akapitzlist"/>
        <w:numPr>
          <w:ilvl w:val="0"/>
          <w:numId w:val="25"/>
        </w:numPr>
        <w:spacing w:line="276" w:lineRule="auto"/>
        <w:rPr>
          <w:rFonts w:ascii="Arial" w:hAnsi="Arial" w:cs="Arial"/>
          <w:sz w:val="22"/>
          <w:szCs w:val="22"/>
        </w:rPr>
      </w:pPr>
      <w:r w:rsidRPr="00964B7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w:t>
      </w:r>
      <w:r w:rsidR="00313843">
        <w:rPr>
          <w:rFonts w:ascii="Arial" w:hAnsi="Arial" w:cs="Arial"/>
          <w:sz w:val="22"/>
          <w:szCs w:val="22"/>
        </w:rPr>
        <w:t xml:space="preserve"> dokumentów wymienionych w pkt 1</w:t>
      </w:r>
      <w:r w:rsidRPr="00964B79">
        <w:rPr>
          <w:rFonts w:ascii="Arial" w:hAnsi="Arial" w:cs="Arial"/>
          <w:sz w:val="22"/>
          <w:szCs w:val="22"/>
        </w:rPr>
        <w:t>;</w:t>
      </w:r>
    </w:p>
    <w:p w14:paraId="6EC34581" w14:textId="16265337" w:rsidR="003831A1" w:rsidRPr="003831A1"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akceptacji SWZ i zapisów umowy (według wzoru stanowiącego </w:t>
      </w:r>
      <w:r>
        <w:rPr>
          <w:rFonts w:ascii="Arial" w:hAnsi="Arial" w:cs="Arial"/>
          <w:b/>
          <w:sz w:val="22"/>
          <w:szCs w:val="22"/>
        </w:rPr>
        <w:t>Załącznik nr 2</w:t>
      </w:r>
      <w:r w:rsidRPr="003831A1">
        <w:rPr>
          <w:rFonts w:ascii="Arial" w:hAnsi="Arial" w:cs="Arial"/>
          <w:b/>
          <w:sz w:val="22"/>
          <w:szCs w:val="22"/>
        </w:rPr>
        <w:t xml:space="preserve"> do SWZ</w:t>
      </w:r>
      <w:r w:rsidRPr="003831A1">
        <w:rPr>
          <w:rFonts w:ascii="Arial" w:hAnsi="Arial" w:cs="Arial"/>
          <w:sz w:val="22"/>
          <w:szCs w:val="22"/>
        </w:rPr>
        <w:t>),</w:t>
      </w:r>
    </w:p>
    <w:p w14:paraId="546F8B2F" w14:textId="05BADB15" w:rsidR="003831A1" w:rsidRPr="000359BE"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spełnianiu warunków udziału w postępowaniu zakupowym i braku podstaw do odrzucenia oferty </w:t>
      </w:r>
      <w:r w:rsidR="000359BE">
        <w:rPr>
          <w:rFonts w:ascii="Arial" w:hAnsi="Arial" w:cs="Arial"/>
          <w:sz w:val="22"/>
          <w:szCs w:val="22"/>
        </w:rPr>
        <w:t>(</w:t>
      </w:r>
      <w:r w:rsidRPr="003831A1">
        <w:rPr>
          <w:rFonts w:ascii="Arial" w:hAnsi="Arial" w:cs="Arial"/>
          <w:sz w:val="22"/>
          <w:szCs w:val="22"/>
        </w:rPr>
        <w:t xml:space="preserve">według wzoru stanowiącego </w:t>
      </w:r>
      <w:r w:rsidRPr="00130F03">
        <w:rPr>
          <w:rFonts w:ascii="Arial" w:hAnsi="Arial" w:cs="Arial"/>
          <w:b/>
          <w:sz w:val="22"/>
          <w:szCs w:val="22"/>
        </w:rPr>
        <w:t>Za</w:t>
      </w:r>
      <w:r w:rsidR="000359BE" w:rsidRPr="00130F03">
        <w:rPr>
          <w:rFonts w:ascii="Arial" w:hAnsi="Arial" w:cs="Arial"/>
          <w:b/>
          <w:sz w:val="22"/>
          <w:szCs w:val="22"/>
        </w:rPr>
        <w:t>łącznik nr 3</w:t>
      </w:r>
      <w:r w:rsidRPr="00130F03">
        <w:rPr>
          <w:rFonts w:ascii="Arial" w:hAnsi="Arial" w:cs="Arial"/>
          <w:b/>
          <w:sz w:val="22"/>
          <w:szCs w:val="22"/>
        </w:rPr>
        <w:t xml:space="preserve"> do SWZ</w:t>
      </w:r>
      <w:r w:rsidRPr="00130F03">
        <w:rPr>
          <w:rFonts w:ascii="Arial" w:hAnsi="Arial" w:cs="Arial"/>
          <w:sz w:val="22"/>
          <w:szCs w:val="22"/>
        </w:rPr>
        <w:t>),</w:t>
      </w:r>
    </w:p>
    <w:p w14:paraId="535677A2" w14:textId="43AF52E6" w:rsidR="006A5ABA" w:rsidRDefault="00313843" w:rsidP="00FF439C">
      <w:pPr>
        <w:pStyle w:val="NormalnyWeb"/>
        <w:numPr>
          <w:ilvl w:val="0"/>
          <w:numId w:val="25"/>
        </w:numPr>
        <w:spacing w:before="0" w:beforeAutospacing="0" w:after="0" w:line="276" w:lineRule="auto"/>
        <w:ind w:right="-6"/>
        <w:jc w:val="both"/>
        <w:rPr>
          <w:rFonts w:ascii="Arial" w:hAnsi="Arial" w:cs="Arial"/>
          <w:sz w:val="22"/>
          <w:szCs w:val="22"/>
        </w:rPr>
      </w:pPr>
      <w:r w:rsidRPr="00313843">
        <w:rPr>
          <w:rFonts w:ascii="Arial" w:hAnsi="Arial" w:cs="Arial"/>
          <w:sz w:val="22"/>
          <w:szCs w:val="22"/>
        </w:rPr>
        <w:t xml:space="preserve">oświadczenie o </w:t>
      </w:r>
      <w:r w:rsidR="00680BE4">
        <w:rPr>
          <w:rFonts w:ascii="Arial" w:hAnsi="Arial" w:cs="Arial"/>
          <w:sz w:val="22"/>
          <w:szCs w:val="22"/>
        </w:rPr>
        <w:t>niepodleganiu wykluczeniu</w:t>
      </w:r>
      <w:r w:rsidRPr="00313843">
        <w:rPr>
          <w:rFonts w:ascii="Arial" w:hAnsi="Arial" w:cs="Arial"/>
          <w:sz w:val="22"/>
          <w:szCs w:val="22"/>
        </w:rPr>
        <w:t xml:space="preserve"> w zakresie, o którym mowa w ust. 1 pkt 6 </w:t>
      </w:r>
      <w:r w:rsidR="00C23994" w:rsidRPr="00BE1AEA">
        <w:rPr>
          <w:rFonts w:ascii="Arial" w:hAnsi="Arial" w:cs="Arial"/>
          <w:sz w:val="22"/>
          <w:szCs w:val="22"/>
        </w:rPr>
        <w:t xml:space="preserve">(według wzoru stanowiącego </w:t>
      </w:r>
      <w:r w:rsidR="00C23994" w:rsidRPr="00811311">
        <w:rPr>
          <w:rFonts w:ascii="Arial" w:hAnsi="Arial" w:cs="Arial"/>
          <w:b/>
          <w:sz w:val="22"/>
          <w:szCs w:val="22"/>
        </w:rPr>
        <w:t>Załącznik nr</w:t>
      </w:r>
      <w:r w:rsidR="003831A1">
        <w:rPr>
          <w:rFonts w:ascii="Arial" w:hAnsi="Arial" w:cs="Arial"/>
          <w:b/>
          <w:sz w:val="22"/>
          <w:szCs w:val="22"/>
        </w:rPr>
        <w:t xml:space="preserve"> 4</w:t>
      </w:r>
      <w:r w:rsidR="00A234A9" w:rsidRPr="00811311">
        <w:rPr>
          <w:rFonts w:ascii="Arial" w:hAnsi="Arial" w:cs="Arial"/>
          <w:b/>
          <w:sz w:val="22"/>
          <w:szCs w:val="22"/>
        </w:rPr>
        <w:t xml:space="preserve"> </w:t>
      </w:r>
      <w:r w:rsidR="00BF2A91" w:rsidRPr="00811311">
        <w:rPr>
          <w:rFonts w:ascii="Arial" w:hAnsi="Arial" w:cs="Arial"/>
          <w:b/>
          <w:sz w:val="22"/>
          <w:szCs w:val="22"/>
        </w:rPr>
        <w:t>do S</w:t>
      </w:r>
      <w:r w:rsidR="00C23994" w:rsidRPr="00811311">
        <w:rPr>
          <w:rFonts w:ascii="Arial" w:hAnsi="Arial" w:cs="Arial"/>
          <w:b/>
          <w:sz w:val="22"/>
          <w:szCs w:val="22"/>
        </w:rPr>
        <w:t>WZ</w:t>
      </w:r>
      <w:r w:rsidR="00C23994" w:rsidRPr="00811311">
        <w:rPr>
          <w:rFonts w:ascii="Arial" w:hAnsi="Arial" w:cs="Arial"/>
          <w:sz w:val="22"/>
          <w:szCs w:val="22"/>
        </w:rPr>
        <w:t>),</w:t>
      </w:r>
    </w:p>
    <w:p w14:paraId="380C2A4E" w14:textId="5DFA558D" w:rsidR="00DC0668" w:rsidRPr="00DC0668" w:rsidRDefault="00DC0668" w:rsidP="0092112A">
      <w:pPr>
        <w:pStyle w:val="Akapitzlist"/>
        <w:numPr>
          <w:ilvl w:val="0"/>
          <w:numId w:val="25"/>
        </w:numPr>
        <w:spacing w:line="276" w:lineRule="auto"/>
        <w:rPr>
          <w:rFonts w:ascii="Arial" w:hAnsi="Arial" w:cs="Arial"/>
          <w:sz w:val="22"/>
          <w:szCs w:val="22"/>
        </w:rPr>
      </w:pPr>
      <w:r w:rsidRPr="00DC0668">
        <w:rPr>
          <w:rFonts w:ascii="Arial" w:hAnsi="Arial" w:cs="Arial"/>
          <w:b/>
          <w:sz w:val="22"/>
          <w:szCs w:val="22"/>
        </w:rPr>
        <w:t>zobowiązanie podmiotu udostępniającego zasoby</w:t>
      </w:r>
      <w:r w:rsidRPr="00DC0668">
        <w:rPr>
          <w:rFonts w:ascii="Arial" w:hAnsi="Arial" w:cs="Arial"/>
          <w:sz w:val="22"/>
          <w:szCs w:val="22"/>
        </w:rPr>
        <w:t xml:space="preserve"> do oddania Wykonawcy do dyspozycji niezbędnych zasobów na potrzeby realizacji danego Zamówienia (według wzoru stanowiącego </w:t>
      </w:r>
      <w:r>
        <w:rPr>
          <w:rFonts w:ascii="Arial" w:hAnsi="Arial" w:cs="Arial"/>
          <w:b/>
          <w:sz w:val="22"/>
          <w:szCs w:val="22"/>
        </w:rPr>
        <w:t>Załącznik nr 5</w:t>
      </w:r>
      <w:r w:rsidRPr="00DC0668">
        <w:rPr>
          <w:rFonts w:ascii="Arial" w:hAnsi="Arial" w:cs="Arial"/>
          <w:b/>
          <w:sz w:val="22"/>
          <w:szCs w:val="22"/>
        </w:rPr>
        <w:t xml:space="preserve"> do SWZ)*</w:t>
      </w:r>
      <w:r w:rsidRPr="00DC0668">
        <w:rPr>
          <w:rFonts w:ascii="Arial" w:hAnsi="Arial" w:cs="Arial"/>
          <w:sz w:val="22"/>
          <w:szCs w:val="22"/>
        </w:rPr>
        <w:t xml:space="preserve"> (Dotyczy Wykonawcy który polega na zdolnościach lub sytuacji podmiotów udostępniających zasoby w celu potwierdzenia spełniania warunków udziału w Postępowaniu), </w:t>
      </w:r>
    </w:p>
    <w:p w14:paraId="085665E0" w14:textId="00D1E5A7" w:rsidR="00FF439C" w:rsidRDefault="00FF439C" w:rsidP="008879CC">
      <w:pPr>
        <w:pStyle w:val="Akapitzlist"/>
        <w:numPr>
          <w:ilvl w:val="0"/>
          <w:numId w:val="25"/>
        </w:numPr>
        <w:spacing w:after="240" w:line="276" w:lineRule="auto"/>
        <w:rPr>
          <w:rFonts w:ascii="Arial" w:hAnsi="Arial" w:cs="Arial"/>
          <w:sz w:val="22"/>
          <w:szCs w:val="22"/>
        </w:rPr>
      </w:pPr>
      <w:r w:rsidRPr="00FF439C">
        <w:rPr>
          <w:rFonts w:ascii="Arial" w:hAnsi="Arial" w:cs="Arial"/>
          <w:sz w:val="22"/>
          <w:szCs w:val="22"/>
        </w:rPr>
        <w:t xml:space="preserve">wypełniony </w:t>
      </w:r>
      <w:r w:rsidR="002C28C6">
        <w:rPr>
          <w:rFonts w:ascii="Arial" w:hAnsi="Arial" w:cs="Arial"/>
          <w:sz w:val="22"/>
          <w:szCs w:val="22"/>
        </w:rPr>
        <w:t>Kosztorys ofertowy</w:t>
      </w:r>
      <w:r w:rsidRPr="00FF439C">
        <w:rPr>
          <w:rFonts w:ascii="Arial" w:hAnsi="Arial" w:cs="Arial"/>
          <w:sz w:val="22"/>
          <w:szCs w:val="22"/>
        </w:rPr>
        <w:t xml:space="preserve"> (według wzoru stanowiącego </w:t>
      </w:r>
      <w:r w:rsidR="00DC0668" w:rsidRPr="005F1178">
        <w:rPr>
          <w:rFonts w:ascii="Arial" w:hAnsi="Arial" w:cs="Arial"/>
          <w:b/>
          <w:sz w:val="22"/>
          <w:szCs w:val="22"/>
        </w:rPr>
        <w:t xml:space="preserve">Załącznik nr </w:t>
      </w:r>
      <w:r w:rsidR="005F1178" w:rsidRPr="005F1178">
        <w:rPr>
          <w:rFonts w:ascii="Arial" w:hAnsi="Arial" w:cs="Arial"/>
          <w:b/>
          <w:sz w:val="22"/>
          <w:szCs w:val="22"/>
        </w:rPr>
        <w:t>6</w:t>
      </w:r>
      <w:r w:rsidRPr="005F1178">
        <w:rPr>
          <w:rFonts w:ascii="Arial" w:hAnsi="Arial" w:cs="Arial"/>
          <w:b/>
          <w:sz w:val="22"/>
          <w:szCs w:val="22"/>
        </w:rPr>
        <w:t xml:space="preserve"> do SWZ</w:t>
      </w:r>
      <w:r w:rsidRPr="005F1178">
        <w:rPr>
          <w:rFonts w:ascii="Arial" w:hAnsi="Arial" w:cs="Arial"/>
          <w:sz w:val="22"/>
          <w:szCs w:val="22"/>
        </w:rPr>
        <w:t>),</w:t>
      </w:r>
    </w:p>
    <w:p w14:paraId="4329A528" w14:textId="67337224" w:rsidR="008879CC" w:rsidRDefault="008879CC" w:rsidP="008879CC">
      <w:pPr>
        <w:pStyle w:val="edytowalna"/>
        <w:tabs>
          <w:tab w:val="left" w:pos="284"/>
        </w:tabs>
        <w:spacing w:after="0"/>
        <w:ind w:firstLine="0"/>
        <w:rPr>
          <w:b/>
          <w:bCs/>
          <w:sz w:val="22"/>
        </w:rPr>
      </w:pPr>
      <w:r w:rsidRPr="00A5742F">
        <w:rPr>
          <w:b/>
          <w:bCs/>
          <w:color w:val="FF0000"/>
          <w:sz w:val="22"/>
        </w:rPr>
        <w:t>Uwaga !</w:t>
      </w:r>
      <w:r w:rsidRPr="00A5742F">
        <w:rPr>
          <w:color w:val="FF0000"/>
          <w:sz w:val="22"/>
        </w:rPr>
        <w:t xml:space="preserve"> </w:t>
      </w:r>
      <w:r w:rsidRPr="00A5742F">
        <w:rPr>
          <w:b/>
          <w:bCs/>
          <w:sz w:val="22"/>
          <w:u w:val="single"/>
        </w:rPr>
        <w:t>Dokument pn.: „</w:t>
      </w:r>
      <w:r w:rsidR="00DA16DB" w:rsidRPr="00A5742F">
        <w:rPr>
          <w:b/>
          <w:bCs/>
          <w:sz w:val="22"/>
          <w:u w:val="single"/>
        </w:rPr>
        <w:t>Formularz</w:t>
      </w:r>
      <w:r w:rsidRPr="00A5742F">
        <w:rPr>
          <w:b/>
          <w:bCs/>
          <w:sz w:val="22"/>
          <w:u w:val="single"/>
        </w:rPr>
        <w:t xml:space="preserve"> </w:t>
      </w:r>
      <w:r w:rsidR="00733365" w:rsidRPr="00A5742F">
        <w:rPr>
          <w:b/>
          <w:bCs/>
          <w:sz w:val="22"/>
          <w:u w:val="single"/>
        </w:rPr>
        <w:t>cenowy</w:t>
      </w:r>
      <w:r w:rsidRPr="00A5742F">
        <w:rPr>
          <w:b/>
          <w:bCs/>
          <w:sz w:val="22"/>
          <w:u w:val="single"/>
        </w:rPr>
        <w:t>” stanowi treść oferty</w:t>
      </w:r>
      <w:r w:rsidRPr="00A5742F">
        <w:rPr>
          <w:b/>
          <w:bCs/>
          <w:sz w:val="22"/>
        </w:rPr>
        <w:t xml:space="preserve"> - brak podpisu Wykonawcy pod dokumentem </w:t>
      </w:r>
      <w:r w:rsidR="006910B6" w:rsidRPr="00A5742F">
        <w:rPr>
          <w:b/>
          <w:bCs/>
          <w:sz w:val="22"/>
        </w:rPr>
        <w:t>oraz</w:t>
      </w:r>
      <w:r w:rsidRPr="00A5742F">
        <w:rPr>
          <w:b/>
          <w:bCs/>
          <w:sz w:val="22"/>
        </w:rPr>
        <w:t xml:space="preserve"> brak w/w dokumentu w złożonej ofercie będzie skutkowało odrzuceniem oferty Wykonawcy.</w:t>
      </w:r>
    </w:p>
    <w:p w14:paraId="0C539386" w14:textId="6E196A7A" w:rsidR="00D615EB" w:rsidRPr="00F57D09" w:rsidRDefault="00D615EB" w:rsidP="00F57D09">
      <w:pPr>
        <w:pStyle w:val="Akapitzlist"/>
        <w:numPr>
          <w:ilvl w:val="0"/>
          <w:numId w:val="25"/>
        </w:numPr>
        <w:rPr>
          <w:rFonts w:ascii="Arial" w:hAnsi="Arial" w:cs="Arial"/>
          <w:sz w:val="22"/>
          <w:szCs w:val="24"/>
          <w:lang w:eastAsia="en-US"/>
        </w:rPr>
      </w:pPr>
      <w:r w:rsidRPr="002A4900">
        <w:rPr>
          <w:rFonts w:ascii="Arial" w:hAnsi="Arial" w:cs="Arial"/>
          <w:sz w:val="22"/>
          <w:szCs w:val="24"/>
        </w:rPr>
        <w:lastRenderedPageBreak/>
        <w:t>„</w:t>
      </w:r>
      <w:r w:rsidRPr="002A4900">
        <w:rPr>
          <w:rFonts w:ascii="Arial" w:hAnsi="Arial" w:cs="Arial"/>
          <w:b/>
          <w:sz w:val="22"/>
          <w:szCs w:val="24"/>
        </w:rPr>
        <w:t xml:space="preserve">Świadectwo dopuszczenia </w:t>
      </w:r>
      <w:r w:rsidR="00283040">
        <w:rPr>
          <w:rFonts w:ascii="Arial" w:hAnsi="Arial" w:cs="Arial"/>
          <w:b/>
          <w:sz w:val="22"/>
          <w:szCs w:val="24"/>
        </w:rPr>
        <w:t>do eksploatacji</w:t>
      </w:r>
      <w:r w:rsidRPr="002A4900">
        <w:rPr>
          <w:rFonts w:ascii="Arial" w:hAnsi="Arial" w:cs="Arial"/>
          <w:sz w:val="22"/>
          <w:szCs w:val="24"/>
        </w:rPr>
        <w:t>” wydane pr</w:t>
      </w:r>
      <w:r>
        <w:rPr>
          <w:rFonts w:ascii="Arial" w:hAnsi="Arial" w:cs="Arial"/>
          <w:sz w:val="22"/>
          <w:szCs w:val="24"/>
        </w:rPr>
        <w:t xml:space="preserve">zez </w:t>
      </w:r>
      <w:r w:rsidR="00283040">
        <w:rPr>
          <w:rFonts w:ascii="Arial" w:hAnsi="Arial" w:cs="Arial"/>
          <w:sz w:val="22"/>
          <w:szCs w:val="24"/>
        </w:rPr>
        <w:t xml:space="preserve">Prezesa </w:t>
      </w:r>
      <w:r>
        <w:rPr>
          <w:rFonts w:ascii="Arial" w:hAnsi="Arial" w:cs="Arial"/>
          <w:sz w:val="22"/>
          <w:szCs w:val="24"/>
        </w:rPr>
        <w:t>Urz</w:t>
      </w:r>
      <w:r w:rsidR="00283040">
        <w:rPr>
          <w:rFonts w:ascii="Arial" w:hAnsi="Arial" w:cs="Arial"/>
          <w:sz w:val="22"/>
          <w:szCs w:val="24"/>
        </w:rPr>
        <w:t>ę</w:t>
      </w:r>
      <w:r>
        <w:rPr>
          <w:rFonts w:ascii="Arial" w:hAnsi="Arial" w:cs="Arial"/>
          <w:sz w:val="22"/>
          <w:szCs w:val="24"/>
        </w:rPr>
        <w:t>d</w:t>
      </w:r>
      <w:r w:rsidR="00283040">
        <w:rPr>
          <w:rFonts w:ascii="Arial" w:hAnsi="Arial" w:cs="Arial"/>
          <w:sz w:val="22"/>
          <w:szCs w:val="24"/>
        </w:rPr>
        <w:t>u</w:t>
      </w:r>
      <w:r>
        <w:rPr>
          <w:rFonts w:ascii="Arial" w:hAnsi="Arial" w:cs="Arial"/>
          <w:sz w:val="22"/>
          <w:szCs w:val="24"/>
        </w:rPr>
        <w:t xml:space="preserve"> Transportu Kolejowego (dla przejazdów kat. A)</w:t>
      </w:r>
      <w:r w:rsidR="00F57D09">
        <w:rPr>
          <w:rFonts w:ascii="Arial" w:hAnsi="Arial" w:cs="Arial"/>
          <w:sz w:val="22"/>
          <w:szCs w:val="24"/>
        </w:rPr>
        <w:t xml:space="preserve"> </w:t>
      </w:r>
      <w:r w:rsidR="00F57D09" w:rsidRPr="00F57D09">
        <w:rPr>
          <w:rFonts w:ascii="Arial" w:hAnsi="Arial" w:cs="Arial"/>
          <w:sz w:val="22"/>
          <w:szCs w:val="24"/>
        </w:rPr>
        <w:t>przeznaczonego do prowadzenia ruchu kolejowego”</w:t>
      </w:r>
      <w:r w:rsidR="00283040">
        <w:rPr>
          <w:rFonts w:ascii="Arial" w:hAnsi="Arial" w:cs="Arial"/>
          <w:sz w:val="22"/>
          <w:szCs w:val="24"/>
        </w:rPr>
        <w:t>.</w:t>
      </w:r>
    </w:p>
    <w:p w14:paraId="47C6A00C" w14:textId="77777777" w:rsidR="008879CC" w:rsidRPr="008879CC" w:rsidRDefault="008879CC" w:rsidP="008879CC">
      <w:pPr>
        <w:spacing w:line="276" w:lineRule="auto"/>
        <w:ind w:left="284"/>
        <w:rPr>
          <w:rFonts w:ascii="Arial" w:hAnsi="Arial" w:cs="Arial"/>
          <w:sz w:val="22"/>
          <w:szCs w:val="22"/>
        </w:rPr>
      </w:pPr>
    </w:p>
    <w:p w14:paraId="207DE141" w14:textId="25DCB336" w:rsidR="00A91F1E" w:rsidRDefault="00D87BF1" w:rsidP="00542CD5">
      <w:pPr>
        <w:pStyle w:val="NormalnyWeb"/>
        <w:spacing w:before="0" w:beforeAutospacing="0" w:after="0" w:line="276" w:lineRule="auto"/>
        <w:ind w:left="284" w:right="-6" w:hanging="284"/>
        <w:jc w:val="both"/>
        <w:rPr>
          <w:rFonts w:ascii="Arial" w:hAnsi="Arial" w:cs="Arial"/>
          <w:iCs/>
          <w:sz w:val="22"/>
          <w:szCs w:val="22"/>
        </w:rPr>
      </w:pPr>
      <w:r>
        <w:rPr>
          <w:rFonts w:ascii="Arial" w:hAnsi="Arial" w:cs="Arial"/>
          <w:sz w:val="22"/>
          <w:szCs w:val="22"/>
        </w:rPr>
        <w:t>6</w:t>
      </w:r>
      <w:r w:rsidR="00FC04D6">
        <w:rPr>
          <w:rFonts w:ascii="Arial" w:hAnsi="Arial" w:cs="Arial"/>
          <w:sz w:val="22"/>
          <w:szCs w:val="22"/>
        </w:rPr>
        <w:t xml:space="preserve">. </w:t>
      </w:r>
      <w:r w:rsidR="00C23994" w:rsidRPr="004C59B6">
        <w:rPr>
          <w:rFonts w:ascii="Arial" w:hAnsi="Arial" w:cs="Arial"/>
          <w:iCs/>
          <w:sz w:val="22"/>
          <w:szCs w:val="22"/>
        </w:rPr>
        <w:t>Jeżeli w kraju, w którym Wykonawca ma siedzibę lub miejsce zamieszkania lub miejsce</w:t>
      </w:r>
      <w:r w:rsidR="007108F1">
        <w:rPr>
          <w:rFonts w:ascii="Arial" w:hAnsi="Arial" w:cs="Arial"/>
          <w:iCs/>
          <w:sz w:val="22"/>
          <w:szCs w:val="22"/>
        </w:rPr>
        <w:t xml:space="preserve"> </w:t>
      </w:r>
      <w:r w:rsidR="00C23994" w:rsidRPr="004C59B6">
        <w:rPr>
          <w:rFonts w:ascii="Arial" w:hAnsi="Arial" w:cs="Arial"/>
          <w:iCs/>
          <w:sz w:val="22"/>
          <w:szCs w:val="22"/>
        </w:rPr>
        <w:t>zamieszkania ma osoba, której dokument dotyczy, nie wydaje się dokument</w:t>
      </w:r>
      <w:r w:rsidR="00C23994">
        <w:rPr>
          <w:rFonts w:ascii="Arial" w:hAnsi="Arial" w:cs="Arial"/>
          <w:iCs/>
          <w:sz w:val="22"/>
          <w:szCs w:val="22"/>
        </w:rPr>
        <w:t>u</w:t>
      </w:r>
      <w:r w:rsidR="00716BC6">
        <w:rPr>
          <w:rFonts w:ascii="Arial" w:hAnsi="Arial" w:cs="Arial"/>
          <w:iCs/>
          <w:sz w:val="22"/>
          <w:szCs w:val="22"/>
        </w:rPr>
        <w:t xml:space="preserve"> </w:t>
      </w:r>
      <w:r w:rsidR="00C23994">
        <w:rPr>
          <w:rFonts w:ascii="Arial" w:hAnsi="Arial" w:cs="Arial"/>
          <w:iCs/>
          <w:sz w:val="22"/>
          <w:szCs w:val="22"/>
        </w:rPr>
        <w:t xml:space="preserve">wymaganego </w:t>
      </w:r>
      <w:r w:rsidR="00716BC6">
        <w:rPr>
          <w:rFonts w:ascii="Arial" w:hAnsi="Arial" w:cs="Arial"/>
          <w:iCs/>
          <w:sz w:val="22"/>
          <w:szCs w:val="22"/>
        </w:rPr>
        <w:t xml:space="preserve">  </w:t>
      </w:r>
      <w:r w:rsidR="00C23994">
        <w:rPr>
          <w:rFonts w:ascii="Arial" w:hAnsi="Arial" w:cs="Arial"/>
          <w:iCs/>
          <w:sz w:val="22"/>
          <w:szCs w:val="22"/>
        </w:rPr>
        <w:t xml:space="preserve">przez Zamawiającego, stosuje się </w:t>
      </w:r>
      <w:r w:rsidR="00313843">
        <w:rPr>
          <w:rFonts w:ascii="Arial" w:hAnsi="Arial" w:cs="Arial"/>
          <w:iCs/>
          <w:sz w:val="22"/>
          <w:szCs w:val="22"/>
        </w:rPr>
        <w:t>odpowiednio §10 ust. 4-6</w:t>
      </w:r>
      <w:r w:rsidR="00C23994" w:rsidRPr="00A234A9">
        <w:rPr>
          <w:rFonts w:ascii="Arial" w:hAnsi="Arial" w:cs="Arial"/>
          <w:iCs/>
          <w:sz w:val="22"/>
          <w:szCs w:val="22"/>
        </w:rPr>
        <w:t xml:space="preserve"> Regulaminu</w:t>
      </w:r>
      <w:r w:rsidR="00C23994">
        <w:rPr>
          <w:rFonts w:ascii="Arial" w:hAnsi="Arial" w:cs="Arial"/>
          <w:iCs/>
          <w:sz w:val="22"/>
          <w:szCs w:val="22"/>
        </w:rPr>
        <w:t>.</w:t>
      </w:r>
    </w:p>
    <w:p w14:paraId="58437405" w14:textId="36702D87" w:rsidR="00FC04D6" w:rsidRPr="00D87BF1" w:rsidRDefault="00FC04D6"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92112A">
        <w:rPr>
          <w:rFonts w:ascii="Arial" w:hAnsi="Arial" w:cs="Arial"/>
          <w:iCs/>
          <w:sz w:val="22"/>
          <w:szCs w:val="22"/>
        </w:rPr>
        <w:t xml:space="preserve">W przypadku Wykonawców wspólnie ubiegających się o udzielenie Zamówienia, spełnianie warunków udziału w postępowaniu wskazanych w </w:t>
      </w:r>
      <w:r w:rsidR="006B2E3D">
        <w:rPr>
          <w:rFonts w:ascii="Arial" w:hAnsi="Arial" w:cs="Arial"/>
          <w:iCs/>
          <w:sz w:val="22"/>
          <w:szCs w:val="22"/>
        </w:rPr>
        <w:t>ust. 3</w:t>
      </w:r>
      <w:r w:rsidRPr="0092112A">
        <w:rPr>
          <w:rFonts w:ascii="Arial" w:hAnsi="Arial" w:cs="Arial"/>
          <w:iCs/>
          <w:sz w:val="22"/>
          <w:szCs w:val="22"/>
        </w:rPr>
        <w:t xml:space="preserve"> musi wykazać przynajmniej jeden z Wykonawców występujących wspólnie.</w:t>
      </w:r>
    </w:p>
    <w:p w14:paraId="21E66B69" w14:textId="20BE6BAB" w:rsidR="00DB3C78" w:rsidRPr="001E5D8B" w:rsidRDefault="00DB3C78"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Do</w:t>
      </w:r>
      <w:r w:rsidR="006B2E3D" w:rsidRPr="00D87BF1">
        <w:rPr>
          <w:rFonts w:ascii="Arial" w:hAnsi="Arial" w:cs="Arial"/>
          <w:iCs/>
          <w:sz w:val="22"/>
          <w:szCs w:val="22"/>
        </w:rPr>
        <w:t xml:space="preserve">kumenty, o których mowa w ust. </w:t>
      </w:r>
      <w:r w:rsidR="006E2B91">
        <w:rPr>
          <w:rFonts w:ascii="Arial" w:hAnsi="Arial" w:cs="Arial"/>
          <w:iCs/>
          <w:sz w:val="22"/>
          <w:szCs w:val="22"/>
        </w:rPr>
        <w:t>5 pkt. 1</w:t>
      </w:r>
      <w:r w:rsidR="008879CC">
        <w:rPr>
          <w:rFonts w:ascii="Arial" w:hAnsi="Arial" w:cs="Arial"/>
          <w:iCs/>
          <w:sz w:val="22"/>
          <w:szCs w:val="22"/>
        </w:rPr>
        <w:t xml:space="preserve"> </w:t>
      </w:r>
      <w:r w:rsidR="008879CC" w:rsidRPr="001E5D8B">
        <w:rPr>
          <w:rFonts w:ascii="Arial" w:hAnsi="Arial" w:cs="Arial"/>
          <w:iCs/>
          <w:sz w:val="22"/>
          <w:szCs w:val="22"/>
        </w:rPr>
        <w:t xml:space="preserve">– </w:t>
      </w:r>
      <w:r w:rsidR="00F34D91" w:rsidRPr="001E5D8B">
        <w:rPr>
          <w:rFonts w:ascii="Arial" w:hAnsi="Arial" w:cs="Arial"/>
          <w:iCs/>
          <w:sz w:val="22"/>
          <w:szCs w:val="22"/>
        </w:rPr>
        <w:t>5</w:t>
      </w:r>
      <w:r w:rsidR="008879CC" w:rsidRPr="001E5D8B">
        <w:rPr>
          <w:rFonts w:ascii="Arial" w:hAnsi="Arial" w:cs="Arial"/>
          <w:iCs/>
          <w:sz w:val="22"/>
          <w:szCs w:val="22"/>
        </w:rPr>
        <w:t>) oraz pkt. 7)</w:t>
      </w:r>
      <w:r w:rsidR="00FC04D6" w:rsidRPr="001E5D8B">
        <w:rPr>
          <w:rFonts w:ascii="Arial" w:hAnsi="Arial" w:cs="Arial"/>
          <w:iCs/>
          <w:sz w:val="22"/>
          <w:szCs w:val="22"/>
        </w:rPr>
        <w:t xml:space="preserve"> </w:t>
      </w:r>
      <w:r w:rsidR="00F3644A" w:rsidRPr="001E5D8B">
        <w:rPr>
          <w:rFonts w:ascii="Arial" w:hAnsi="Arial" w:cs="Arial"/>
          <w:sz w:val="22"/>
          <w:szCs w:val="22"/>
        </w:rPr>
        <w:t>składa</w:t>
      </w:r>
      <w:r w:rsidR="00A10FDB" w:rsidRPr="001E5D8B">
        <w:rPr>
          <w:rFonts w:ascii="Arial" w:hAnsi="Arial" w:cs="Arial"/>
          <w:sz w:val="22"/>
          <w:szCs w:val="22"/>
        </w:rPr>
        <w:t xml:space="preserve"> się w zakresie każdego</w:t>
      </w:r>
      <w:r w:rsidR="00F3644A" w:rsidRPr="001E5D8B">
        <w:rPr>
          <w:rFonts w:ascii="Arial" w:hAnsi="Arial" w:cs="Arial"/>
          <w:sz w:val="22"/>
          <w:szCs w:val="22"/>
        </w:rPr>
        <w:t xml:space="preserve"> z W</w:t>
      </w:r>
      <w:r w:rsidRPr="001E5D8B">
        <w:rPr>
          <w:rFonts w:ascii="Arial" w:hAnsi="Arial" w:cs="Arial"/>
          <w:sz w:val="22"/>
          <w:szCs w:val="22"/>
        </w:rPr>
        <w:t>ykonawców występujących</w:t>
      </w:r>
      <w:r w:rsidR="00FC04D6" w:rsidRPr="001E5D8B">
        <w:rPr>
          <w:rFonts w:ascii="Arial" w:hAnsi="Arial" w:cs="Arial"/>
          <w:sz w:val="22"/>
          <w:szCs w:val="22"/>
        </w:rPr>
        <w:t xml:space="preserve"> </w:t>
      </w:r>
      <w:r w:rsidRPr="001E5D8B">
        <w:rPr>
          <w:rFonts w:ascii="Arial" w:hAnsi="Arial" w:cs="Arial"/>
          <w:sz w:val="22"/>
          <w:szCs w:val="22"/>
        </w:rPr>
        <w:t>wspólnie.</w:t>
      </w:r>
    </w:p>
    <w:p w14:paraId="2F578619" w14:textId="00A51134" w:rsidR="00001307" w:rsidRPr="00D87BF1" w:rsidRDefault="00C23994"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 xml:space="preserve">Wykonawca może w celu potwierdzenia spełniania </w:t>
      </w:r>
      <w:r w:rsidR="002C5483" w:rsidRPr="00D87BF1">
        <w:rPr>
          <w:rFonts w:ascii="Arial" w:hAnsi="Arial" w:cs="Arial"/>
          <w:iCs/>
          <w:sz w:val="22"/>
          <w:szCs w:val="22"/>
        </w:rPr>
        <w:t>warunków udziału w Postępowaniu</w:t>
      </w:r>
      <w:r w:rsidR="00351121" w:rsidRPr="00D87BF1">
        <w:rPr>
          <w:rFonts w:ascii="Arial" w:hAnsi="Arial" w:cs="Arial"/>
          <w:iCs/>
          <w:sz w:val="22"/>
          <w:szCs w:val="22"/>
        </w:rPr>
        <w:t>, w stosownych sytuacjach oraz w odniesieniu do Zamówienia lub jego części, polegać na zdolnościach technicznych lub zawodowych innych podmiotów, niezależnie od charakteru prawnego łączących go z nimi stosunków prawnych.</w:t>
      </w:r>
    </w:p>
    <w:p w14:paraId="7D5EF481" w14:textId="32F6495A"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2F071F48"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6961F6F" w14:textId="6DC287B1" w:rsidR="00DC0668" w:rsidRPr="00D87BF1" w:rsidRDefault="00DC0668"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sz w:val="22"/>
        </w:rPr>
        <w:t>Zobowiązanie podmiotu udostępniającego zasoby, o którym mowa powyżej, potwierdza,</w:t>
      </w:r>
    </w:p>
    <w:p w14:paraId="0326EBA5" w14:textId="38C6A7FE" w:rsidR="00DC0668" w:rsidRPr="00C54F16" w:rsidRDefault="00DC0668" w:rsidP="00C54F16">
      <w:pPr>
        <w:pStyle w:val="edytowalna"/>
        <w:spacing w:after="0"/>
        <w:ind w:hanging="426"/>
        <w:rPr>
          <w:sz w:val="22"/>
        </w:rPr>
      </w:pPr>
      <w:r w:rsidRPr="00C54F16">
        <w:rPr>
          <w:sz w:val="22"/>
        </w:rPr>
        <w:t xml:space="preserve">      że stosunek łączący Wykonawcę z podmiotami udostępniającymi zasoby gwarantuje</w:t>
      </w:r>
      <w:r w:rsidR="00C54F16">
        <w:rPr>
          <w:sz w:val="22"/>
        </w:rPr>
        <w:t xml:space="preserve"> </w:t>
      </w:r>
      <w:r w:rsidRPr="00C54F16">
        <w:rPr>
          <w:sz w:val="22"/>
        </w:rPr>
        <w:t>rzeczywisty dostęp do tych zasobów oraz określa w szczególności:</w:t>
      </w:r>
    </w:p>
    <w:p w14:paraId="072AD7CF" w14:textId="77777777" w:rsidR="00DC0668" w:rsidRPr="00C54F16" w:rsidRDefault="00DC0668" w:rsidP="00F52082">
      <w:pPr>
        <w:pStyle w:val="edytowalna"/>
        <w:numPr>
          <w:ilvl w:val="0"/>
          <w:numId w:val="31"/>
        </w:numPr>
        <w:spacing w:after="0"/>
        <w:ind w:left="567" w:hanging="283"/>
        <w:rPr>
          <w:sz w:val="22"/>
        </w:rPr>
      </w:pPr>
      <w:r w:rsidRPr="00C54F16">
        <w:rPr>
          <w:sz w:val="22"/>
        </w:rPr>
        <w:t>zakres dostępnych Wykonawcy zasobów podmiotu udostępniającego zasoby;</w:t>
      </w:r>
    </w:p>
    <w:p w14:paraId="11A5E2E4" w14:textId="77777777" w:rsidR="00DC0668" w:rsidRPr="00C54F16" w:rsidRDefault="00DC0668" w:rsidP="00F52082">
      <w:pPr>
        <w:pStyle w:val="edytowalna"/>
        <w:numPr>
          <w:ilvl w:val="0"/>
          <w:numId w:val="31"/>
        </w:numPr>
        <w:spacing w:after="0"/>
        <w:ind w:left="567" w:hanging="283"/>
        <w:rPr>
          <w:sz w:val="22"/>
        </w:rPr>
      </w:pPr>
      <w:r w:rsidRPr="00C54F16">
        <w:rPr>
          <w:sz w:val="22"/>
        </w:rPr>
        <w:t>sposób i okres udostępnienia Wykonawcy i wykorzystania przez niego zasobów podmiotu udostępniającego te zasoby przy wykonywaniu Zamówienia;</w:t>
      </w:r>
    </w:p>
    <w:p w14:paraId="630AC3E7" w14:textId="7FF23BA5" w:rsidR="007B762C" w:rsidRDefault="00DC0668" w:rsidP="001A32DE">
      <w:pPr>
        <w:pStyle w:val="edytowalna"/>
        <w:numPr>
          <w:ilvl w:val="0"/>
          <w:numId w:val="31"/>
        </w:numPr>
        <w:spacing w:after="0"/>
        <w:ind w:left="567" w:hanging="283"/>
        <w:rPr>
          <w:sz w:val="22"/>
        </w:rPr>
      </w:pPr>
      <w:r w:rsidRPr="00C54F16">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C54F16">
        <w:rPr>
          <w:iCs/>
          <w:sz w:val="22"/>
        </w:rPr>
        <w:t xml:space="preserve">Wzór zobowiązania stanowi </w:t>
      </w:r>
      <w:r w:rsidRPr="00C54F16">
        <w:rPr>
          <w:b/>
          <w:iCs/>
          <w:sz w:val="22"/>
        </w:rPr>
        <w:t xml:space="preserve">Załącznik nr </w:t>
      </w:r>
      <w:r w:rsidR="00C54F16">
        <w:rPr>
          <w:b/>
          <w:sz w:val="22"/>
        </w:rPr>
        <w:t>5</w:t>
      </w:r>
      <w:r w:rsidRPr="00C54F16">
        <w:rPr>
          <w:sz w:val="22"/>
        </w:rPr>
        <w:t xml:space="preserve"> </w:t>
      </w:r>
      <w:r w:rsidRPr="00C54F16">
        <w:rPr>
          <w:b/>
          <w:sz w:val="22"/>
        </w:rPr>
        <w:t>do SWZ</w:t>
      </w:r>
      <w:r w:rsidRPr="00C54F16">
        <w:rPr>
          <w:sz w:val="22"/>
        </w:rPr>
        <w:t>.</w:t>
      </w:r>
    </w:p>
    <w:p w14:paraId="25D22027" w14:textId="77777777" w:rsidR="008879CC" w:rsidRPr="001A32DE" w:rsidRDefault="008879CC" w:rsidP="00D5782B">
      <w:pPr>
        <w:pStyle w:val="edytowalna"/>
        <w:spacing w:after="0"/>
        <w:ind w:left="0" w:firstLine="0"/>
        <w:rPr>
          <w:sz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01A890C"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Zamawiającego,  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w:t>
      </w:r>
      <w:proofErr w:type="spellStart"/>
      <w:r>
        <w:rPr>
          <w:rFonts w:ascii="Arial" w:hAnsi="Arial" w:cs="Arial"/>
          <w:iCs/>
          <w:sz w:val="22"/>
          <w:szCs w:val="22"/>
        </w:rPr>
        <w:t>tel</w:t>
      </w:r>
      <w:proofErr w:type="spellEnd"/>
      <w:r>
        <w:rPr>
          <w:rFonts w:ascii="Arial" w:hAnsi="Arial" w:cs="Arial"/>
          <w:iCs/>
          <w:sz w:val="22"/>
          <w:szCs w:val="22"/>
        </w:rPr>
        <w:t xml:space="preserve">: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lastRenderedPageBreak/>
        <w:t>Wykonawca ponosi wszelkie koszty związane z przygotowaniem i złożeniem oferty.</w:t>
      </w:r>
    </w:p>
    <w:p w14:paraId="758644A4" w14:textId="0F01F697" w:rsidR="003E4CBE" w:rsidRPr="008F4664" w:rsidRDefault="003E4CBE" w:rsidP="008F4664">
      <w:pPr>
        <w:numPr>
          <w:ilvl w:val="0"/>
          <w:numId w:val="18"/>
        </w:numPr>
        <w:tabs>
          <w:tab w:val="clear" w:pos="2422"/>
          <w:tab w:val="left" w:pos="0"/>
          <w:tab w:val="num" w:pos="284"/>
        </w:tabs>
        <w:autoSpaceDE/>
        <w:spacing w:line="276" w:lineRule="auto"/>
        <w:ind w:left="284" w:hanging="284"/>
        <w:jc w:val="both"/>
        <w:rPr>
          <w:rFonts w:ascii="Arial" w:hAnsi="Arial" w:cs="Arial"/>
          <w:iCs/>
          <w:sz w:val="22"/>
          <w:szCs w:val="22"/>
        </w:rPr>
      </w:pPr>
      <w:r w:rsidRPr="008F4664">
        <w:rPr>
          <w:rFonts w:ascii="Arial" w:hAnsi="Arial" w:cs="Arial"/>
          <w:sz w:val="22"/>
          <w:szCs w:val="22"/>
        </w:rPr>
        <w:t xml:space="preserve">Wykonawca zamierzający złożyć ofertę w Postępowaniu musi posiadać konto na Platformie Zakupowej. Szczegółowy opis sposobu rejestracji konta zawarty jest w </w:t>
      </w:r>
      <w:r w:rsidRPr="008F4664">
        <w:rPr>
          <w:rFonts w:ascii="Arial" w:hAnsi="Arial" w:cs="Arial"/>
          <w:b/>
          <w:sz w:val="22"/>
          <w:szCs w:val="22"/>
        </w:rPr>
        <w:t>Podręczniku.</w:t>
      </w:r>
      <w:r w:rsidR="008F4664" w:rsidRPr="008F4664">
        <w:rPr>
          <w:rFonts w:ascii="Arial" w:hAnsi="Arial" w:cs="Arial"/>
          <w:b/>
          <w:sz w:val="22"/>
          <w:szCs w:val="22"/>
        </w:rPr>
        <w:t xml:space="preserve"> </w:t>
      </w:r>
      <w:r w:rsidR="008F4664" w:rsidRPr="008F4664">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r w:rsidR="008F4664" w:rsidRPr="008F4664">
        <w:rPr>
          <w:rFonts w:ascii="Arial" w:hAnsi="Arial" w:cs="Arial"/>
          <w:b/>
          <w:sz w:val="22"/>
          <w:szCs w:val="22"/>
        </w:rPr>
        <w:t xml:space="preserve"> </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4BA22C42" w:rsidR="003E4CBE" w:rsidRPr="00351121" w:rsidRDefault="00E752A2" w:rsidP="00923BD1">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w:t>
      </w:r>
      <w:proofErr w:type="spellStart"/>
      <w:r w:rsidR="003E4CBE" w:rsidRPr="002C5483">
        <w:rPr>
          <w:rFonts w:ascii="Arial" w:hAnsi="Arial" w:cs="Arial"/>
          <w:iCs/>
          <w:sz w:val="22"/>
          <w:szCs w:val="22"/>
        </w:rPr>
        <w:t>roz</w:t>
      </w:r>
      <w:proofErr w:type="spellEnd"/>
      <w:r w:rsidR="003E4CBE" w:rsidRPr="002C5483">
        <w:rPr>
          <w:rFonts w:ascii="Arial" w:hAnsi="Arial" w:cs="Arial"/>
          <w:iCs/>
          <w:sz w:val="22"/>
          <w:szCs w:val="22"/>
        </w:rPr>
        <w:t xml:space="preserve">.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 xml:space="preserve">lub w </w:t>
      </w:r>
      <w:r w:rsidR="007B762C">
        <w:rPr>
          <w:rFonts w:ascii="Arial" w:hAnsi="Arial" w:cs="Arial"/>
          <w:iCs/>
          <w:sz w:val="22"/>
          <w:szCs w:val="22"/>
        </w:rPr>
        <w:t>postaci</w:t>
      </w:r>
      <w:r w:rsidR="003E4CBE">
        <w:rPr>
          <w:rFonts w:ascii="Arial" w:hAnsi="Arial" w:cs="Arial"/>
          <w:iCs/>
          <w:sz w:val="22"/>
          <w:szCs w:val="22"/>
        </w:rPr>
        <w:t xml:space="preserve"> dokumentu elektronicznego podpisanego kwalifikowanym podpisem elektronicznym</w:t>
      </w:r>
      <w:r w:rsidR="007B762C">
        <w:rPr>
          <w:rFonts w:ascii="Arial" w:hAnsi="Arial" w:cs="Arial"/>
          <w:iCs/>
          <w:sz w:val="22"/>
          <w:szCs w:val="22"/>
        </w:rPr>
        <w:t xml:space="preserve"> lub podpisem zaufanym lub podpisem osobistym </w:t>
      </w:r>
      <w:r w:rsidR="00067E2C">
        <w:rPr>
          <w:rFonts w:ascii="Arial" w:hAnsi="Arial" w:cs="Arial"/>
          <w:iCs/>
          <w:sz w:val="22"/>
          <w:szCs w:val="22"/>
        </w:rPr>
        <w:t xml:space="preserve"> zgodnie z reprezentacją podmiotu, którego dotyczy lub - w przypadku pełnomocnictw – przez wystawce pełnomocnictwa, </w:t>
      </w:r>
      <w:r w:rsidR="003E4CBE" w:rsidRPr="00810E26">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3EE515B" w14:textId="77777777" w:rsidR="007B762C" w:rsidRDefault="00B02703" w:rsidP="00923BD1">
      <w:pPr>
        <w:spacing w:line="360" w:lineRule="auto"/>
        <w:ind w:left="284"/>
        <w:jc w:val="both"/>
        <w:rPr>
          <w:rFonts w:ascii="Arial" w:hAnsi="Arial" w:cs="Arial"/>
          <w:sz w:val="22"/>
          <w:szCs w:val="22"/>
          <w:highlight w:val="lightGray"/>
        </w:rPr>
      </w:pPr>
      <w:r w:rsidRPr="00B02703">
        <w:rPr>
          <w:rFonts w:ascii="Arial" w:hAnsi="Arial" w:cs="Arial"/>
          <w:sz w:val="22"/>
          <w:szCs w:val="22"/>
          <w:highlight w:val="lightGray"/>
        </w:rPr>
        <w:t xml:space="preserve">UWAGA! </w:t>
      </w:r>
    </w:p>
    <w:p w14:paraId="0C57E12E" w14:textId="658166E2" w:rsidR="00351121" w:rsidRPr="007108F1" w:rsidRDefault="00B02703" w:rsidP="007B762C">
      <w:pPr>
        <w:spacing w:after="240" w:line="360" w:lineRule="auto"/>
        <w:ind w:left="284"/>
        <w:jc w:val="both"/>
        <w:rPr>
          <w:rFonts w:ascii="Arial" w:hAnsi="Arial" w:cs="Arial"/>
          <w:sz w:val="22"/>
          <w:szCs w:val="22"/>
        </w:rPr>
      </w:pPr>
      <w:r w:rsidRPr="00B02703">
        <w:rPr>
          <w:rFonts w:ascii="Arial" w:hAnsi="Arial" w:cs="Arial"/>
          <w:sz w:val="22"/>
          <w:szCs w:val="22"/>
          <w:highlight w:val="lightGray"/>
        </w:rPr>
        <w:t xml:space="preserve">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t>
      </w:r>
      <w:r w:rsidRPr="007B762C">
        <w:rPr>
          <w:rFonts w:ascii="Arial" w:hAnsi="Arial" w:cs="Arial"/>
          <w:sz w:val="22"/>
          <w:szCs w:val="22"/>
          <w:highlight w:val="lightGray"/>
        </w:rPr>
        <w:t>podmiotów</w:t>
      </w:r>
      <w:r w:rsidR="007B762C" w:rsidRPr="007B762C">
        <w:rPr>
          <w:rFonts w:ascii="Arial" w:hAnsi="Arial" w:cs="Arial"/>
          <w:sz w:val="22"/>
          <w:szCs w:val="22"/>
          <w:highlight w:val="lightGray"/>
        </w:rPr>
        <w:t>, o których mowa powyżej</w:t>
      </w:r>
      <w:r w:rsidRPr="007B762C">
        <w:rPr>
          <w:rFonts w:ascii="Arial" w:hAnsi="Arial" w:cs="Arial"/>
          <w:sz w:val="22"/>
          <w:szCs w:val="22"/>
          <w:highlight w:val="lightGray"/>
        </w:rPr>
        <w:t>.</w:t>
      </w:r>
    </w:p>
    <w:p w14:paraId="49A0AC1E" w14:textId="77777777" w:rsidR="00923BD1" w:rsidRDefault="00923BD1" w:rsidP="005F1178">
      <w:pPr>
        <w:numPr>
          <w:ilvl w:val="0"/>
          <w:numId w:val="18"/>
        </w:numPr>
        <w:tabs>
          <w:tab w:val="clear" w:pos="2422"/>
        </w:tabs>
        <w:autoSpaceDE/>
        <w:spacing w:line="276" w:lineRule="auto"/>
        <w:ind w:left="284" w:hanging="284"/>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5EF86D46" w14:textId="6ED91AC7" w:rsidR="003E4CBE" w:rsidRPr="00923BD1" w:rsidRDefault="00067E2C" w:rsidP="005F1178">
      <w:pPr>
        <w:numPr>
          <w:ilvl w:val="0"/>
          <w:numId w:val="18"/>
        </w:numPr>
        <w:tabs>
          <w:tab w:val="clear" w:pos="2422"/>
        </w:tabs>
        <w:autoSpaceDE/>
        <w:spacing w:line="276" w:lineRule="auto"/>
        <w:ind w:left="426" w:hanging="426"/>
        <w:rPr>
          <w:rFonts w:ascii="Arial" w:hAnsi="Arial" w:cs="Arial"/>
          <w:iCs/>
          <w:sz w:val="22"/>
          <w:szCs w:val="22"/>
        </w:rPr>
      </w:pPr>
      <w:r w:rsidRPr="00923BD1">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r w:rsidR="003E4CBE" w:rsidRPr="00923BD1">
        <w:rPr>
          <w:rFonts w:ascii="Arial" w:hAnsi="Arial" w:cs="Arial"/>
          <w:i/>
          <w:sz w:val="22"/>
          <w:szCs w:val="22"/>
        </w:rPr>
        <w:t>.</w:t>
      </w:r>
    </w:p>
    <w:p w14:paraId="7B851056" w14:textId="5D2872E1" w:rsidR="003E4CBE" w:rsidRPr="005A3889" w:rsidRDefault="003E4CBE" w:rsidP="005F1178">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sidR="00923BD1">
        <w:rPr>
          <w:rFonts w:ascii="Arial" w:hAnsi="Arial" w:cs="Arial"/>
          <w:i/>
          <w:sz w:val="22"/>
          <w:szCs w:val="22"/>
        </w:rPr>
        <w:t>:</w:t>
      </w:r>
    </w:p>
    <w:p w14:paraId="71FB084A" w14:textId="56B8196E" w:rsidR="005A3889" w:rsidRDefault="005A3889" w:rsidP="005F1178">
      <w:pPr>
        <w:pStyle w:val="Akapitzlist"/>
        <w:numPr>
          <w:ilvl w:val="0"/>
          <w:numId w:val="26"/>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5F1178">
      <w:pPr>
        <w:pStyle w:val="Akapitzlist"/>
        <w:numPr>
          <w:ilvl w:val="0"/>
          <w:numId w:val="26"/>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E76951" w:rsidRDefault="005A3889" w:rsidP="00923BD1">
      <w:pPr>
        <w:tabs>
          <w:tab w:val="left" w:pos="0"/>
        </w:tabs>
        <w:spacing w:before="120" w:after="240" w:line="276" w:lineRule="auto"/>
        <w:ind w:left="284"/>
        <w:rPr>
          <w:rFonts w:ascii="Arial" w:hAnsi="Arial" w:cs="Arial"/>
          <w:iCs/>
          <w:color w:val="FF0000"/>
          <w:sz w:val="22"/>
          <w:szCs w:val="22"/>
        </w:rPr>
      </w:pPr>
      <w:r w:rsidRPr="00E76951">
        <w:rPr>
          <w:rFonts w:ascii="Arial" w:hAnsi="Arial" w:cs="Arial"/>
          <w:color w:val="FF0000"/>
          <w:sz w:val="22"/>
          <w:szCs w:val="22"/>
          <w:highlight w:val="lightGray"/>
        </w:rPr>
        <w:lastRenderedPageBreak/>
        <w:t>UWAGA! Zamawiający zaleca weryfikację danych złożonej oferty w sposób podany wyżej, w celu sprawdzenia czy ewentualnie nie występują w niej błędy.</w:t>
      </w:r>
    </w:p>
    <w:p w14:paraId="3AD0A163" w14:textId="63C81E5D" w:rsidR="003E4CBE" w:rsidRPr="00FC26C9" w:rsidRDefault="003E4CBE" w:rsidP="00923BD1">
      <w:pPr>
        <w:numPr>
          <w:ilvl w:val="0"/>
          <w:numId w:val="18"/>
        </w:numPr>
        <w:tabs>
          <w:tab w:val="left" w:pos="0"/>
        </w:tabs>
        <w:autoSpaceDE/>
        <w:spacing w:after="240"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5F1178">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5F1178">
      <w:pPr>
        <w:numPr>
          <w:ilvl w:val="0"/>
          <w:numId w:val="18"/>
        </w:numPr>
        <w:tabs>
          <w:tab w:val="clear" w:pos="2422"/>
          <w:tab w:val="left" w:pos="0"/>
        </w:tabs>
        <w:autoSpaceDE/>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9C32B6D" w:rsidR="005A3889" w:rsidRPr="00FC26C9" w:rsidRDefault="005A3889" w:rsidP="005F1178">
      <w:pPr>
        <w:pStyle w:val="Akapitzlist"/>
        <w:numPr>
          <w:ilvl w:val="0"/>
          <w:numId w:val="27"/>
        </w:numPr>
        <w:tabs>
          <w:tab w:val="left" w:pos="0"/>
        </w:tabs>
        <w:suppressAutoHyphens/>
        <w:autoSpaceDE/>
        <w:autoSpaceDN/>
        <w:spacing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momentu zakończenia postępowania zakupowego</w:t>
      </w:r>
      <w:r w:rsidR="00CB10FD">
        <w:rPr>
          <w:rFonts w:ascii="Arial" w:hAnsi="Arial" w:cs="Arial"/>
          <w:color w:val="000000" w:themeColor="text1"/>
          <w:sz w:val="22"/>
          <w:szCs w:val="22"/>
        </w:rPr>
        <w:t xml:space="preserve"> </w:t>
      </w:r>
      <w:r w:rsidRPr="00FC26C9">
        <w:rPr>
          <w:rFonts w:ascii="Arial" w:hAnsi="Arial" w:cs="Arial"/>
          <w:color w:val="000000" w:themeColor="text1"/>
          <w:sz w:val="22"/>
          <w:szCs w:val="22"/>
        </w:rPr>
        <w:t xml:space="preserve"> i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653E9B3B" w:rsidR="005A3889" w:rsidRPr="00FC26C9" w:rsidRDefault="00923BD1" w:rsidP="00923BD1">
      <w:pPr>
        <w:pStyle w:val="Akapitzlist"/>
        <w:tabs>
          <w:tab w:val="left" w:pos="0"/>
        </w:tabs>
        <w:spacing w:before="240" w:after="240"/>
        <w:ind w:left="709" w:hanging="283"/>
        <w:rPr>
          <w:rFonts w:ascii="Arial" w:hAnsi="Arial" w:cs="Arial"/>
          <w:iCs/>
          <w:color w:val="000000" w:themeColor="text1"/>
          <w:sz w:val="22"/>
          <w:szCs w:val="22"/>
        </w:rPr>
      </w:pPr>
      <w:r>
        <w:rPr>
          <w:rFonts w:ascii="Arial" w:hAnsi="Arial" w:cs="Arial"/>
          <w:color w:val="000000" w:themeColor="text1"/>
          <w:sz w:val="22"/>
          <w:szCs w:val="22"/>
          <w:highlight w:val="lightGray"/>
        </w:rPr>
        <w:tab/>
      </w:r>
      <w:r w:rsidR="005A3889" w:rsidRPr="00E76951">
        <w:rPr>
          <w:rFonts w:ascii="Arial" w:hAnsi="Arial" w:cs="Arial"/>
          <w:color w:val="FF0000"/>
          <w:sz w:val="22"/>
          <w:szCs w:val="22"/>
          <w:highlight w:val="lightGray"/>
        </w:rPr>
        <w:t>UWAGA! Wskazana akcja nie umożliwia składnia ofert w niniejszym Postępowaniu</w:t>
      </w:r>
      <w:r w:rsidR="005A3889" w:rsidRPr="00FC26C9">
        <w:rPr>
          <w:rFonts w:ascii="Arial" w:hAnsi="Arial" w:cs="Arial"/>
          <w:color w:val="000000" w:themeColor="text1"/>
          <w:sz w:val="22"/>
          <w:szCs w:val="22"/>
          <w:highlight w:val="lightGray"/>
        </w:rPr>
        <w:t>.</w:t>
      </w:r>
    </w:p>
    <w:p w14:paraId="41244CD2" w14:textId="77777777"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E76951" w:rsidRDefault="005A3889" w:rsidP="005A3889">
      <w:pPr>
        <w:pStyle w:val="Akapitzlist"/>
        <w:tabs>
          <w:tab w:val="left" w:pos="284"/>
        </w:tabs>
        <w:ind w:left="426"/>
        <w:rPr>
          <w:rFonts w:ascii="Arial" w:hAnsi="Arial" w:cs="Arial"/>
          <w:color w:val="FF0000"/>
          <w:sz w:val="22"/>
          <w:szCs w:val="22"/>
        </w:rPr>
      </w:pPr>
      <w:r w:rsidRPr="00E76951">
        <w:rPr>
          <w:rFonts w:ascii="Arial" w:hAnsi="Arial" w:cs="Arial"/>
          <w:color w:val="FF0000"/>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E76951" w:rsidRDefault="005A3889" w:rsidP="00E76951">
      <w:pPr>
        <w:pStyle w:val="Akapitzlist"/>
        <w:tabs>
          <w:tab w:val="left" w:pos="0"/>
        </w:tabs>
        <w:spacing w:after="120" w:line="276" w:lineRule="auto"/>
        <w:ind w:left="284"/>
        <w:rPr>
          <w:rFonts w:ascii="Arial" w:hAnsi="Arial" w:cs="Arial"/>
          <w:b/>
          <w:i/>
          <w:color w:val="FF0000"/>
          <w:sz w:val="22"/>
          <w:szCs w:val="22"/>
          <w:u w:val="single"/>
        </w:rPr>
      </w:pPr>
      <w:r w:rsidRPr="00E76951">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E76951">
        <w:rPr>
          <w:rFonts w:ascii="Arial" w:hAnsi="Arial" w:cs="Arial"/>
          <w:b/>
          <w:i/>
          <w:color w:val="FF0000"/>
          <w:sz w:val="22"/>
          <w:szCs w:val="22"/>
          <w:u w:val="single"/>
        </w:rPr>
        <w:t>Korespondencja</w:t>
      </w:r>
      <w:r w:rsidR="003B5181" w:rsidRPr="00E76951">
        <w:rPr>
          <w:rFonts w:ascii="Arial" w:hAnsi="Arial" w:cs="Arial"/>
          <w:b/>
          <w:i/>
          <w:color w:val="FF0000"/>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może zastrzec, nie później niż do  upływu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Pr="00760924">
        <w:rPr>
          <w:rFonts w:ascii="Arial" w:hAnsi="Arial" w:cs="Arial"/>
          <w:i/>
          <w:iCs/>
          <w:sz w:val="22"/>
          <w:szCs w:val="22"/>
        </w:rPr>
        <w:t xml:space="preserve">tajemnica przedsiębiorstwa </w:t>
      </w:r>
      <w:r w:rsidRPr="00760924">
        <w:rPr>
          <w:rFonts w:ascii="Arial" w:hAnsi="Arial" w:cs="Arial"/>
          <w:iCs/>
          <w:sz w:val="22"/>
          <w:szCs w:val="22"/>
        </w:rPr>
        <w:t xml:space="preserve">w polu </w:t>
      </w:r>
      <w:r w:rsidRPr="00760924">
        <w:rPr>
          <w:rFonts w:ascii="Arial" w:hAnsi="Arial" w:cs="Arial"/>
          <w:i/>
          <w:iCs/>
          <w:sz w:val="22"/>
          <w:szCs w:val="22"/>
        </w:rPr>
        <w:t>typ dokumentu</w:t>
      </w:r>
      <w:r w:rsidRPr="00760924">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w:t>
      </w:r>
      <w:r w:rsidRPr="00760924">
        <w:rPr>
          <w:rFonts w:ascii="Arial" w:hAnsi="Arial" w:cs="Arial"/>
          <w:iCs/>
          <w:sz w:val="22"/>
          <w:szCs w:val="22"/>
        </w:rPr>
        <w:lastRenderedPageBreak/>
        <w:t>ponosił odpowiedzialności w przypadku ujawnienia informacji w nich zawartych np. podczas dokonywania wglądu do ofert przez osoby trzecie.</w:t>
      </w:r>
    </w:p>
    <w:p w14:paraId="3C6C6BB1" w14:textId="77777777" w:rsidR="002C5483"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760924">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24AC0546" w14:textId="10BB427A" w:rsidR="0084164F" w:rsidRDefault="003E4CBE" w:rsidP="00D5782B">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2C5483">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002C5483">
        <w:rPr>
          <w:rFonts w:ascii="Arial" w:hAnsi="Arial" w:cs="Arial"/>
          <w:iCs/>
          <w:sz w:val="22"/>
          <w:szCs w:val="22"/>
        </w:rPr>
        <w:t>.</w:t>
      </w:r>
    </w:p>
    <w:p w14:paraId="653EEA2E" w14:textId="77777777" w:rsidR="00283040" w:rsidRPr="00D5782B" w:rsidRDefault="00283040" w:rsidP="00283040">
      <w:pPr>
        <w:tabs>
          <w:tab w:val="left" w:pos="0"/>
          <w:tab w:val="left" w:pos="426"/>
        </w:tabs>
        <w:autoSpaceDE/>
        <w:spacing w:line="276" w:lineRule="auto"/>
        <w:ind w:left="284"/>
        <w:jc w:val="both"/>
        <w:rPr>
          <w:rFonts w:ascii="Arial" w:hAnsi="Arial" w:cs="Arial"/>
          <w:iCs/>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14F72EBC" w14:textId="68F2B529" w:rsidR="007C1A70" w:rsidRPr="00221B66" w:rsidRDefault="00262CD4" w:rsidP="007C1A70">
      <w:pPr>
        <w:numPr>
          <w:ilvl w:val="0"/>
          <w:numId w:val="20"/>
        </w:numPr>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w:t>
      </w:r>
      <w:r w:rsidR="00E31077">
        <w:rPr>
          <w:rFonts w:ascii="Arial" w:hAnsi="Arial" w:cs="Arial"/>
          <w:sz w:val="22"/>
          <w:szCs w:val="22"/>
        </w:rPr>
        <w:t xml:space="preserve">nie </w:t>
      </w:r>
      <w:r w:rsidRPr="00262CD4">
        <w:rPr>
          <w:rFonts w:ascii="Arial" w:hAnsi="Arial" w:cs="Arial"/>
          <w:sz w:val="22"/>
          <w:szCs w:val="22"/>
        </w:rPr>
        <w:t>żąda</w:t>
      </w:r>
      <w:r w:rsidRPr="00BE1AEA">
        <w:rPr>
          <w:rFonts w:ascii="Arial" w:hAnsi="Arial" w:cs="Arial"/>
          <w:sz w:val="22"/>
          <w:szCs w:val="22"/>
        </w:rPr>
        <w:t xml:space="preserve"> od Wykonawców zabezpieczenia oferty wadium.</w:t>
      </w:r>
    </w:p>
    <w:p w14:paraId="2F0AA516" w14:textId="77777777" w:rsidR="00012251" w:rsidRDefault="00012251"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05218345" w14:textId="0FEA4021" w:rsidR="003E4CBE"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7C1A70">
        <w:rPr>
          <w:rStyle w:val="FontStyle24"/>
          <w:rFonts w:ascii="Arial" w:hAnsi="Arial" w:cs="Arial"/>
          <w:b/>
        </w:rPr>
        <w:t>45</w:t>
      </w:r>
      <w:r w:rsidR="00891F3B" w:rsidRPr="00372B39">
        <w:rPr>
          <w:rStyle w:val="FontStyle24"/>
          <w:rFonts w:ascii="Arial" w:hAnsi="Arial" w:cs="Arial"/>
          <w:b/>
        </w:rPr>
        <w:t xml:space="preserve"> </w:t>
      </w:r>
      <w:r w:rsidRPr="00372B39">
        <w:rPr>
          <w:rStyle w:val="FontStyle24"/>
          <w:rFonts w:ascii="Arial" w:hAnsi="Arial" w:cs="Arial"/>
          <w:b/>
        </w:rPr>
        <w:t>dni</w:t>
      </w:r>
      <w:r>
        <w:rPr>
          <w:rStyle w:val="FontStyle24"/>
          <w:rFonts w:ascii="Arial" w:hAnsi="Arial" w:cs="Arial"/>
        </w:rPr>
        <w:t xml:space="preserve"> licząc od terminu otwarcia ofert</w:t>
      </w:r>
      <w:r w:rsidR="00E76951">
        <w:rPr>
          <w:rStyle w:val="FontStyle24"/>
          <w:rFonts w:ascii="Arial" w:hAnsi="Arial" w:cs="Arial"/>
        </w:rPr>
        <w:t xml:space="preserve"> </w:t>
      </w:r>
      <w:r w:rsidR="00E76951" w:rsidRPr="00E76951">
        <w:rPr>
          <w:rStyle w:val="FontStyle24"/>
          <w:rFonts w:ascii="Arial" w:hAnsi="Arial" w:cs="Arial"/>
        </w:rPr>
        <w:t>przy czym pierwszym dniem terminu związania ofertą jest dzień, w którym upływa termin składania ofert</w:t>
      </w:r>
      <w:r w:rsidR="009B61CE">
        <w:rPr>
          <w:rStyle w:val="FontStyle24"/>
          <w:rFonts w:ascii="Arial" w:hAnsi="Arial" w:cs="Arial"/>
        </w:rPr>
        <w:t>.</w:t>
      </w:r>
    </w:p>
    <w:p w14:paraId="3463FA2E" w14:textId="77777777" w:rsidR="009B61CE" w:rsidRPr="009B61CE" w:rsidRDefault="009B61CE" w:rsidP="009B61CE">
      <w:pPr>
        <w:pStyle w:val="Style13"/>
        <w:widowControl/>
        <w:numPr>
          <w:ilvl w:val="0"/>
          <w:numId w:val="2"/>
        </w:numPr>
        <w:spacing w:line="276" w:lineRule="auto"/>
        <w:ind w:left="284" w:hanging="284"/>
        <w:jc w:val="both"/>
        <w:rPr>
          <w:rFonts w:ascii="Arial" w:hAnsi="Arial" w:cs="Arial"/>
          <w:sz w:val="22"/>
          <w:szCs w:val="22"/>
        </w:rPr>
      </w:pPr>
      <w:r w:rsidRPr="009B61CE">
        <w:rPr>
          <w:rFonts w:ascii="Arial" w:hAnsi="Arial" w:cs="Arial"/>
          <w:sz w:val="22"/>
          <w:szCs w:val="22"/>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7844B2F5" w14:textId="2ABD6116"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6DED0ED8"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6C3339CB" w14:textId="51BD6F55" w:rsidR="005842B6" w:rsidRPr="00561DF3" w:rsidRDefault="005842B6" w:rsidP="005842B6">
      <w:pPr>
        <w:numPr>
          <w:ilvl w:val="0"/>
          <w:numId w:val="8"/>
        </w:numPr>
        <w:tabs>
          <w:tab w:val="clear" w:pos="720"/>
          <w:tab w:val="num" w:pos="284"/>
        </w:tabs>
        <w:autoSpaceDE/>
        <w:spacing w:line="276" w:lineRule="auto"/>
        <w:ind w:left="284" w:hanging="284"/>
        <w:rPr>
          <w:rFonts w:ascii="Arial" w:hAnsi="Arial" w:cs="Arial"/>
          <w:sz w:val="22"/>
          <w:szCs w:val="22"/>
        </w:rPr>
      </w:pPr>
      <w:r w:rsidRPr="00561DF3">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2F639FD7" w14:textId="77777777" w:rsidR="00110A2E" w:rsidRDefault="00110A2E"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B7C97">
        <w:rPr>
          <w:rFonts w:ascii="Arial" w:hAnsi="Arial" w:cs="Arial"/>
          <w:b/>
          <w:i/>
          <w:sz w:val="22"/>
          <w:szCs w:val="22"/>
          <w:lang w:eastAsia="pl-PL"/>
        </w:rPr>
        <w:t>Formularzu</w:t>
      </w:r>
      <w:r>
        <w:rPr>
          <w:rFonts w:ascii="Arial" w:hAnsi="Arial" w:cs="Arial"/>
          <w:b/>
          <w:i/>
          <w:sz w:val="22"/>
          <w:szCs w:val="22"/>
          <w:lang w:eastAsia="pl-PL"/>
        </w:rPr>
        <w:t xml:space="preserve"> złożenia Oferty</w:t>
      </w:r>
      <w:r w:rsidRPr="00EA6316">
        <w:rPr>
          <w:rFonts w:ascii="Arial" w:hAnsi="Arial" w:cs="Arial"/>
          <w:sz w:val="22"/>
          <w:szCs w:val="22"/>
          <w:lang w:eastAsia="pl-PL"/>
        </w:rPr>
        <w:t xml:space="preserve"> jest ostateczna i nie podlega zmianie w toku realizacji przedmiotu Zamówienia, z zastrzeżeniem § 34 ust. 1 Regulaminu. </w:t>
      </w:r>
    </w:p>
    <w:p w14:paraId="059BD0A7" w14:textId="6E97304C" w:rsidR="00012251" w:rsidRDefault="00DB0742"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EA6316">
        <w:rPr>
          <w:rFonts w:ascii="Arial" w:hAnsi="Arial" w:cs="Arial"/>
          <w:sz w:val="22"/>
          <w:szCs w:val="22"/>
          <w:lang w:eastAsia="pl-PL"/>
        </w:rPr>
        <w:t>(</w:t>
      </w:r>
      <w:proofErr w:type="spellStart"/>
      <w:r w:rsidR="00F64A98">
        <w:rPr>
          <w:rFonts w:ascii="Arial" w:hAnsi="Arial" w:cs="Arial"/>
          <w:sz w:val="22"/>
          <w:szCs w:val="22"/>
          <w:lang w:eastAsia="pl-PL"/>
        </w:rPr>
        <w:t>t.j</w:t>
      </w:r>
      <w:proofErr w:type="spellEnd"/>
      <w:r w:rsidR="00F64A98">
        <w:rPr>
          <w:rFonts w:ascii="Arial" w:hAnsi="Arial" w:cs="Arial"/>
          <w:sz w:val="22"/>
          <w:szCs w:val="22"/>
          <w:lang w:eastAsia="pl-PL"/>
        </w:rPr>
        <w:t>. Dz. U. z 202</w:t>
      </w:r>
      <w:r w:rsidR="005842B6">
        <w:rPr>
          <w:rFonts w:ascii="Arial" w:hAnsi="Arial" w:cs="Arial"/>
          <w:sz w:val="22"/>
          <w:szCs w:val="22"/>
          <w:lang w:eastAsia="pl-PL"/>
        </w:rPr>
        <w:t>4</w:t>
      </w:r>
      <w:r w:rsidR="00F64A98">
        <w:rPr>
          <w:rFonts w:ascii="Arial" w:hAnsi="Arial" w:cs="Arial"/>
          <w:sz w:val="22"/>
          <w:szCs w:val="22"/>
          <w:lang w:eastAsia="pl-PL"/>
        </w:rPr>
        <w:t xml:space="preserve"> r. poz.</w:t>
      </w:r>
      <w:r w:rsidR="005842B6">
        <w:rPr>
          <w:rFonts w:ascii="Arial" w:hAnsi="Arial" w:cs="Arial"/>
          <w:sz w:val="22"/>
          <w:szCs w:val="22"/>
          <w:lang w:eastAsia="pl-PL"/>
        </w:rPr>
        <w:t xml:space="preserve"> 361 </w:t>
      </w:r>
      <w:r w:rsidR="00026960">
        <w:rPr>
          <w:rFonts w:ascii="Arial" w:hAnsi="Arial" w:cs="Arial"/>
          <w:sz w:val="22"/>
          <w:szCs w:val="22"/>
          <w:lang w:eastAsia="pl-PL"/>
        </w:rPr>
        <w:t>z</w:t>
      </w:r>
      <w:r w:rsidR="005842B6">
        <w:rPr>
          <w:rFonts w:ascii="Arial" w:hAnsi="Arial" w:cs="Arial"/>
          <w:sz w:val="22"/>
          <w:szCs w:val="22"/>
          <w:lang w:eastAsia="pl-PL"/>
        </w:rPr>
        <w:t xml:space="preserve"> późn.</w:t>
      </w:r>
      <w:r w:rsidR="00026960">
        <w:rPr>
          <w:rFonts w:ascii="Arial" w:hAnsi="Arial" w:cs="Arial"/>
          <w:sz w:val="22"/>
          <w:szCs w:val="22"/>
          <w:lang w:eastAsia="pl-PL"/>
        </w:rPr>
        <w:t xml:space="preserve"> zm</w:t>
      </w:r>
      <w:r>
        <w:rPr>
          <w:rFonts w:ascii="Arial" w:hAnsi="Arial" w:cs="Arial"/>
          <w:sz w:val="22"/>
          <w:szCs w:val="22"/>
          <w:lang w:eastAsia="pl-PL"/>
        </w:rPr>
        <w:t>.</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w:t>
      </w:r>
      <w:r>
        <w:rPr>
          <w:rFonts w:ascii="Arial" w:hAnsi="Arial" w:cs="Arial"/>
          <w:sz w:val="22"/>
          <w:szCs w:val="22"/>
        </w:rPr>
        <w:t>nie z obowiązującymi przepisami.</w:t>
      </w: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717A4DBF" w:rsidR="003E4CBE" w:rsidRPr="00BE1AEA" w:rsidRDefault="003C4EED"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lastRenderedPageBreak/>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p>
    <w:p w14:paraId="76B38223" w14:textId="7BBD5473" w:rsidR="005F1178" w:rsidRDefault="003E4CBE" w:rsidP="005F1178">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p w14:paraId="5A0D0DDD" w14:textId="77777777" w:rsidR="005F1178" w:rsidRPr="00823577" w:rsidRDefault="005F1178" w:rsidP="005F1178">
      <w:pPr>
        <w:autoSpaceDE/>
        <w:spacing w:line="276" w:lineRule="auto"/>
        <w:jc w:val="both"/>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3E4CBE" w:rsidRPr="008B0BF4" w14:paraId="562A1EA7" w14:textId="77777777" w:rsidTr="005F4181">
        <w:trPr>
          <w:trHeight w:val="564"/>
        </w:trPr>
        <w:tc>
          <w:tcPr>
            <w:tcW w:w="2972" w:type="dxa"/>
            <w:gridSpan w:val="2"/>
            <w:shd w:val="clear" w:color="auto" w:fill="B8CCE4" w:themeFill="accent1" w:themeFillTint="66"/>
            <w:vAlign w:val="bottom"/>
          </w:tcPr>
          <w:p w14:paraId="1F6B584A" w14:textId="77777777" w:rsidR="003E4CBE" w:rsidRPr="00C25D9B" w:rsidRDefault="003E4CBE" w:rsidP="005F4181">
            <w:pPr>
              <w:spacing w:line="276" w:lineRule="auto"/>
              <w:ind w:left="284" w:hanging="142"/>
              <w:jc w:val="center"/>
              <w:rPr>
                <w:rFonts w:ascii="Arial" w:hAnsi="Arial" w:cs="Arial"/>
                <w:b/>
                <w:i/>
                <w:color w:val="000000" w:themeColor="text1"/>
              </w:rPr>
            </w:pPr>
            <w:r w:rsidRPr="00C25D9B">
              <w:rPr>
                <w:rFonts w:ascii="Arial" w:hAnsi="Arial" w:cs="Arial"/>
                <w:b/>
                <w:i/>
                <w:color w:val="000000" w:themeColor="text1"/>
              </w:rPr>
              <w:t>Kryterium:</w:t>
            </w:r>
          </w:p>
        </w:tc>
        <w:tc>
          <w:tcPr>
            <w:tcW w:w="4253" w:type="dxa"/>
            <w:shd w:val="clear" w:color="auto" w:fill="B8CCE4" w:themeFill="accent1" w:themeFillTint="66"/>
            <w:vAlign w:val="bottom"/>
          </w:tcPr>
          <w:p w14:paraId="7426DE14" w14:textId="77777777" w:rsidR="003E4CBE" w:rsidRPr="00C25D9B" w:rsidRDefault="003E4CBE" w:rsidP="005F4181">
            <w:pPr>
              <w:spacing w:line="276" w:lineRule="auto"/>
              <w:jc w:val="center"/>
              <w:rPr>
                <w:rFonts w:ascii="Arial" w:hAnsi="Arial" w:cs="Arial"/>
                <w:b/>
                <w:i/>
                <w:color w:val="000000" w:themeColor="text1"/>
              </w:rPr>
            </w:pPr>
            <w:r w:rsidRPr="00C25D9B">
              <w:rPr>
                <w:rFonts w:ascii="Arial" w:hAnsi="Arial" w:cs="Arial"/>
                <w:b/>
                <w:i/>
                <w:color w:val="000000" w:themeColor="text1"/>
              </w:rPr>
              <w:t>Opis:</w:t>
            </w:r>
          </w:p>
        </w:tc>
        <w:tc>
          <w:tcPr>
            <w:tcW w:w="1275" w:type="dxa"/>
            <w:shd w:val="clear" w:color="auto" w:fill="B8CCE4" w:themeFill="accent1" w:themeFillTint="66"/>
            <w:vAlign w:val="bottom"/>
          </w:tcPr>
          <w:p w14:paraId="1222A53F" w14:textId="77777777" w:rsidR="003E4CBE" w:rsidRPr="00C25D9B" w:rsidRDefault="003E4CBE" w:rsidP="005F4181">
            <w:pPr>
              <w:spacing w:line="276" w:lineRule="auto"/>
              <w:jc w:val="center"/>
              <w:rPr>
                <w:rFonts w:ascii="Arial" w:hAnsi="Arial" w:cs="Arial"/>
                <w:b/>
                <w:i/>
                <w:color w:val="000000" w:themeColor="text1"/>
                <w:sz w:val="22"/>
                <w:szCs w:val="22"/>
              </w:rPr>
            </w:pPr>
            <w:r w:rsidRPr="00C25D9B">
              <w:rPr>
                <w:rFonts w:ascii="Arial" w:hAnsi="Arial" w:cs="Arial"/>
                <w:b/>
                <w:i/>
                <w:color w:val="000000" w:themeColor="text1"/>
                <w:sz w:val="22"/>
                <w:szCs w:val="22"/>
              </w:rPr>
              <w:t>Waga:</w:t>
            </w:r>
          </w:p>
        </w:tc>
      </w:tr>
      <w:tr w:rsidR="003E4CBE" w14:paraId="3DC07094" w14:textId="77777777" w:rsidTr="00C25D9B">
        <w:trPr>
          <w:trHeight w:val="1117"/>
        </w:trPr>
        <w:tc>
          <w:tcPr>
            <w:tcW w:w="436" w:type="dxa"/>
            <w:shd w:val="clear" w:color="auto" w:fill="DBE5F1" w:themeFill="accent1" w:themeFillTint="33"/>
            <w:vAlign w:val="center"/>
          </w:tcPr>
          <w:p w14:paraId="28E6D26C"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3A234656" w14:textId="77777777" w:rsidR="003E4CBE" w:rsidRPr="008F4664" w:rsidRDefault="003E4CBE" w:rsidP="005F4181">
            <w:pPr>
              <w:spacing w:line="276" w:lineRule="auto"/>
              <w:jc w:val="center"/>
              <w:rPr>
                <w:rFonts w:ascii="Arial" w:hAnsi="Arial" w:cs="Arial"/>
                <w:b/>
                <w:iCs/>
                <w:color w:val="000000" w:themeColor="text1"/>
                <w:sz w:val="22"/>
                <w:szCs w:val="22"/>
              </w:rPr>
            </w:pPr>
            <w:r w:rsidRPr="008F4664">
              <w:rPr>
                <w:rFonts w:ascii="Arial" w:hAnsi="Arial" w:cs="Arial"/>
                <w:b/>
                <w:iCs/>
                <w:color w:val="000000" w:themeColor="text1"/>
                <w:sz w:val="22"/>
                <w:szCs w:val="22"/>
              </w:rPr>
              <w:t>Cena</w:t>
            </w:r>
          </w:p>
        </w:tc>
        <w:tc>
          <w:tcPr>
            <w:tcW w:w="4253" w:type="dxa"/>
            <w:shd w:val="clear" w:color="auto" w:fill="DBE5F1" w:themeFill="accent1" w:themeFillTint="33"/>
            <w:vAlign w:val="bottom"/>
          </w:tcPr>
          <w:p w14:paraId="764E278E" w14:textId="77777777" w:rsidR="003E4CBE" w:rsidRPr="008F4664" w:rsidRDefault="003E4CBE" w:rsidP="005F4181">
            <w:pPr>
              <w:spacing w:line="276" w:lineRule="auto"/>
              <w:jc w:val="center"/>
              <w:rPr>
                <w:rFonts w:ascii="Arial" w:hAnsi="Arial" w:cs="Arial"/>
                <w:iCs/>
                <w:color w:val="000000" w:themeColor="text1"/>
                <w:sz w:val="22"/>
                <w:szCs w:val="22"/>
              </w:rPr>
            </w:pPr>
            <w:r w:rsidRPr="008F4664">
              <w:rPr>
                <w:rFonts w:ascii="Arial" w:hAnsi="Arial" w:cs="Arial"/>
                <w:iCs/>
                <w:color w:val="000000" w:themeColor="text1"/>
                <w:sz w:val="22"/>
                <w:szCs w:val="22"/>
              </w:rPr>
              <w:t>Najwyższą ilość punktów otrzyma Wykonawca który zaoferuje najniższą cenę za realizację zamówienia</w:t>
            </w:r>
          </w:p>
        </w:tc>
        <w:tc>
          <w:tcPr>
            <w:tcW w:w="1275" w:type="dxa"/>
            <w:shd w:val="clear" w:color="auto" w:fill="DBE5F1" w:themeFill="accent1" w:themeFillTint="33"/>
            <w:vAlign w:val="center"/>
          </w:tcPr>
          <w:p w14:paraId="2F507C61" w14:textId="59D22FFB" w:rsidR="003E4CBE" w:rsidRPr="00EA6316" w:rsidRDefault="007C1A70" w:rsidP="007C1A70">
            <w:pPr>
              <w:spacing w:line="276" w:lineRule="auto"/>
              <w:rPr>
                <w:rFonts w:ascii="Arial" w:hAnsi="Arial" w:cs="Arial"/>
                <w:color w:val="000000" w:themeColor="text1"/>
                <w:sz w:val="22"/>
                <w:szCs w:val="22"/>
              </w:rPr>
            </w:pPr>
            <w:r>
              <w:rPr>
                <w:rFonts w:ascii="Arial" w:hAnsi="Arial" w:cs="Arial"/>
                <w:color w:val="000000" w:themeColor="text1"/>
                <w:sz w:val="22"/>
                <w:szCs w:val="22"/>
              </w:rPr>
              <w:t xml:space="preserve">    10</w:t>
            </w:r>
            <w:r w:rsidR="003E4CBE" w:rsidRPr="00EA6316">
              <w:rPr>
                <w:rFonts w:ascii="Arial" w:hAnsi="Arial" w:cs="Arial"/>
                <w:color w:val="000000" w:themeColor="text1"/>
                <w:sz w:val="22"/>
                <w:szCs w:val="22"/>
              </w:rPr>
              <w:t>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7515C497" w14:textId="0C276580" w:rsidR="007C1A70" w:rsidRPr="007C1A70" w:rsidRDefault="007C1A70" w:rsidP="005842B6">
      <w:pPr>
        <w:autoSpaceDE/>
        <w:spacing w:before="240"/>
        <w:rPr>
          <w:rFonts w:ascii="Arial" w:hAnsi="Arial" w:cs="Arial"/>
          <w:sz w:val="22"/>
          <w:szCs w:val="22"/>
        </w:rPr>
      </w:pPr>
      <w:r w:rsidRPr="007C1A70">
        <w:rPr>
          <w:rFonts w:ascii="Arial" w:hAnsi="Arial" w:cs="Arial"/>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Pr="007C1A70">
        <w:rPr>
          <w:rFonts w:ascii="Arial" w:hAnsi="Arial" w:cs="Arial"/>
          <w:sz w:val="22"/>
          <w:szCs w:val="22"/>
        </w:rPr>
        <w:tab/>
      </w:r>
    </w:p>
    <w:p w14:paraId="5F23CE2A" w14:textId="77777777" w:rsidR="007C1A70" w:rsidRPr="007C1A70" w:rsidRDefault="007C1A70" w:rsidP="007C1A70">
      <w:pPr>
        <w:pStyle w:val="Akapitzlist"/>
        <w:tabs>
          <w:tab w:val="left" w:pos="7095"/>
        </w:tabs>
        <w:autoSpaceDE/>
        <w:ind w:left="927"/>
        <w:rPr>
          <w:rFonts w:ascii="Arial" w:hAnsi="Arial" w:cs="Arial"/>
          <w:sz w:val="22"/>
          <w:szCs w:val="22"/>
          <w:u w:val="single"/>
        </w:rPr>
      </w:pPr>
    </w:p>
    <w:p w14:paraId="7BA8FE17" w14:textId="77777777" w:rsidR="007C1A70" w:rsidRPr="007C1A70" w:rsidRDefault="007C1A70" w:rsidP="008F4664">
      <w:pPr>
        <w:pStyle w:val="Akapitzlist"/>
        <w:tabs>
          <w:tab w:val="left" w:pos="7095"/>
        </w:tabs>
        <w:autoSpaceDE/>
        <w:spacing w:after="240"/>
        <w:ind w:left="927"/>
        <w:rPr>
          <w:rFonts w:ascii="Arial" w:hAnsi="Arial" w:cs="Arial"/>
          <w:sz w:val="22"/>
          <w:szCs w:val="22"/>
          <w:u w:val="single"/>
        </w:rPr>
      </w:pPr>
      <w:r w:rsidRPr="007C1A70">
        <w:rPr>
          <w:rFonts w:ascii="Arial" w:hAnsi="Arial" w:cs="Arial"/>
          <w:sz w:val="22"/>
          <w:szCs w:val="22"/>
          <w:u w:val="single"/>
        </w:rPr>
        <w:t>gdzie:</w:t>
      </w:r>
    </w:p>
    <w:p w14:paraId="1D28BA95" w14:textId="77777777" w:rsidR="007C1A70" w:rsidRPr="007C1A70" w:rsidRDefault="007C1A70" w:rsidP="007C1A70">
      <w:pPr>
        <w:pStyle w:val="Akapitzlist"/>
        <w:tabs>
          <w:tab w:val="left" w:pos="7095"/>
        </w:tabs>
        <w:autoSpaceDE/>
        <w:ind w:left="927"/>
        <w:rPr>
          <w:rFonts w:ascii="Arial" w:hAnsi="Arial" w:cs="Arial"/>
          <w:sz w:val="22"/>
          <w:szCs w:val="22"/>
        </w:rPr>
      </w:pPr>
      <w:r w:rsidRPr="007C1A70">
        <w:rPr>
          <w:rFonts w:ascii="Arial" w:hAnsi="Arial" w:cs="Arial"/>
          <w:sz w:val="22"/>
          <w:szCs w:val="22"/>
        </w:rPr>
        <w:t>Pb – liczba punktów oferty badanej</w:t>
      </w:r>
    </w:p>
    <w:p w14:paraId="3E8AB448"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Cb</w:t>
      </w:r>
      <w:proofErr w:type="spellEnd"/>
      <w:r w:rsidRPr="007C1A70">
        <w:rPr>
          <w:rFonts w:ascii="Arial" w:hAnsi="Arial" w:cs="Arial"/>
          <w:sz w:val="22"/>
          <w:szCs w:val="22"/>
        </w:rPr>
        <w:t xml:space="preserve"> – cena oferty badanej</w:t>
      </w:r>
    </w:p>
    <w:p w14:paraId="6A32F2F0"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Cn</w:t>
      </w:r>
      <w:proofErr w:type="spellEnd"/>
      <w:r w:rsidRPr="007C1A70">
        <w:rPr>
          <w:rFonts w:ascii="Arial" w:hAnsi="Arial" w:cs="Arial"/>
          <w:sz w:val="22"/>
          <w:szCs w:val="22"/>
        </w:rPr>
        <w:t xml:space="preserve"> – cena oferty najkorzystniejszej</w:t>
      </w:r>
    </w:p>
    <w:p w14:paraId="1194AFF5" w14:textId="12B69855" w:rsidR="00BB2DA3" w:rsidRPr="00A10D16" w:rsidRDefault="00BB2DA3" w:rsidP="00D0371D">
      <w:pPr>
        <w:tabs>
          <w:tab w:val="left" w:pos="7095"/>
        </w:tabs>
        <w:autoSpaceDE/>
        <w:jc w:val="both"/>
        <w:rPr>
          <w:rFonts w:ascii="Arial" w:hAnsi="Arial" w:cs="Arial"/>
          <w:sz w:val="22"/>
          <w:szCs w:val="22"/>
        </w:rPr>
      </w:pPr>
    </w:p>
    <w:p w14:paraId="0268505B" w14:textId="045F633C" w:rsidR="00DB0742" w:rsidRDefault="00A86394" w:rsidP="00A86394">
      <w:pPr>
        <w:numPr>
          <w:ilvl w:val="0"/>
          <w:numId w:val="3"/>
        </w:numPr>
        <w:tabs>
          <w:tab w:val="clear" w:pos="927"/>
          <w:tab w:val="num" w:pos="6120"/>
        </w:tabs>
        <w:autoSpaceDE/>
        <w:spacing w:line="276" w:lineRule="auto"/>
        <w:ind w:left="284" w:hanging="284"/>
        <w:jc w:val="both"/>
        <w:rPr>
          <w:rFonts w:ascii="Arial" w:hAnsi="Arial" w:cs="Arial"/>
          <w:sz w:val="22"/>
          <w:szCs w:val="22"/>
        </w:rPr>
      </w:pPr>
      <w:r>
        <w:rPr>
          <w:rFonts w:ascii="Arial" w:hAnsi="Arial" w:cs="Arial"/>
          <w:sz w:val="22"/>
          <w:szCs w:val="22"/>
        </w:rPr>
        <w:t xml:space="preserve">Jeżeli </w:t>
      </w:r>
      <w:r w:rsidR="00D0371D">
        <w:rPr>
          <w:rFonts w:ascii="Arial" w:hAnsi="Arial" w:cs="Arial"/>
          <w:sz w:val="22"/>
          <w:szCs w:val="22"/>
        </w:rPr>
        <w:t xml:space="preserve">Zamawiający nie może dokonać wyboru najkorzystniejszej oferty ze względu na to, że </w:t>
      </w:r>
      <w:r w:rsidR="00FC46E5">
        <w:rPr>
          <w:rFonts w:ascii="Arial" w:hAnsi="Arial" w:cs="Arial"/>
          <w:sz w:val="22"/>
          <w:szCs w:val="22"/>
        </w:rPr>
        <w:t>zostały złożone oferty o takiej samej cenie</w:t>
      </w:r>
      <w:r>
        <w:rPr>
          <w:rFonts w:ascii="Arial" w:hAnsi="Arial" w:cs="Arial"/>
          <w:sz w:val="22"/>
          <w:szCs w:val="22"/>
        </w:rPr>
        <w:t>,</w:t>
      </w:r>
      <w:r w:rsidRPr="00A86394">
        <w:rPr>
          <w:rFonts w:ascii="Arial" w:hAnsi="Arial" w:cs="Arial"/>
          <w:sz w:val="22"/>
          <w:szCs w:val="22"/>
        </w:rPr>
        <w:t xml:space="preserve"> Zamawiający</w:t>
      </w:r>
      <w:r w:rsidR="00BE6FB3">
        <w:rPr>
          <w:rFonts w:ascii="Arial" w:hAnsi="Arial" w:cs="Arial"/>
          <w:sz w:val="22"/>
          <w:szCs w:val="22"/>
        </w:rPr>
        <w:t xml:space="preserve"> </w:t>
      </w:r>
      <w:r w:rsidR="0044775B" w:rsidRPr="0044775B">
        <w:rPr>
          <w:rFonts w:ascii="Arial" w:hAnsi="Arial" w:cs="Arial"/>
          <w:sz w:val="22"/>
          <w:szCs w:val="22"/>
        </w:rPr>
        <w:t>wezwie Wykonawców, którzy złożyli te oferty, do złożenia – w terminie określonym przez Zamawiającego – ofert dodatkowych. Zapis ten nie ma zastosowania w przypadku aukcji elektronicznej.</w:t>
      </w:r>
      <w:r w:rsidR="000C6DAB" w:rsidRPr="00A86394">
        <w:rPr>
          <w:rFonts w:ascii="Arial" w:hAnsi="Arial" w:cs="Arial"/>
          <w:sz w:val="22"/>
          <w:szCs w:val="22"/>
        </w:rPr>
        <w:t>.</w:t>
      </w:r>
    </w:p>
    <w:p w14:paraId="727BF24E" w14:textId="40ABD0BF"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77777777"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Zamawiający może przeprowadzić kolejną Rundę zapytania ofertowego otwartego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763FE614" w14:textId="0F9D28E5" w:rsidR="00716BC6" w:rsidRDefault="00DB0742" w:rsidP="00716BC6">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47A83D12" w14:textId="77777777" w:rsidR="005842B6" w:rsidRDefault="005842B6" w:rsidP="005842B6">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Zamawiający może dokonać zmiany Dokumentów zamówienia również przed uruchomieniem kolejnej rundy zapytania ofertowego.</w:t>
      </w:r>
    </w:p>
    <w:p w14:paraId="102F15C2" w14:textId="2CA52F18" w:rsidR="00BB2DA3" w:rsidRDefault="005842B6" w:rsidP="00BB2DA3">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w:t>
      </w:r>
      <w:r w:rsidRPr="005842B6">
        <w:rPr>
          <w:rFonts w:ascii="Arial" w:hAnsi="Arial" w:cs="Arial"/>
          <w:sz w:val="22"/>
          <w:szCs w:val="22"/>
        </w:rPr>
        <w:lastRenderedPageBreak/>
        <w:t>rundzie oraz informacji o zmianach w Dokumentach zamówienia, jeżeli zostały wprowadzone. W przypadku, gdy Wykonawca nie dokona modyfikacji lub wycofania pierwotnie złożonej oferty, oferta ta pozostaje wiążąca w nowej rundzie.</w:t>
      </w:r>
    </w:p>
    <w:p w14:paraId="0B759F20" w14:textId="77777777" w:rsidR="0084164F" w:rsidRPr="00283040" w:rsidRDefault="0084164F" w:rsidP="00283040">
      <w:pPr>
        <w:autoSpaceDE/>
        <w:spacing w:line="276" w:lineRule="auto"/>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t>Rozdział IX – Miejsce oraz termin składania i otwarcia ofert</w:t>
      </w:r>
      <w:bookmarkEnd w:id="9"/>
    </w:p>
    <w:p w14:paraId="2DDA83D0" w14:textId="58B22D8F" w:rsidR="003E4CBE" w:rsidRPr="001A32DE" w:rsidRDefault="003E4CBE" w:rsidP="00305E27">
      <w:pPr>
        <w:numPr>
          <w:ilvl w:val="0"/>
          <w:numId w:val="21"/>
        </w:numPr>
        <w:autoSpaceDE/>
        <w:spacing w:line="276" w:lineRule="auto"/>
        <w:ind w:left="720" w:hanging="360"/>
        <w:jc w:val="both"/>
        <w:rPr>
          <w:rFonts w:ascii="Arial" w:hAnsi="Arial" w:cs="Arial"/>
          <w:b/>
          <w:sz w:val="22"/>
          <w:szCs w:val="22"/>
          <w:u w:val="single"/>
        </w:rPr>
      </w:pPr>
      <w:r w:rsidRPr="001A32DE">
        <w:rPr>
          <w:rFonts w:ascii="Arial" w:hAnsi="Arial" w:cs="Arial"/>
          <w:sz w:val="22"/>
          <w:szCs w:val="22"/>
        </w:rPr>
        <w:t xml:space="preserve">Ofertę wraz z wymaganymi dokumentami należy złożyć na Platformie Zakupowej </w:t>
      </w:r>
      <w:r w:rsidRPr="001A32DE">
        <w:rPr>
          <w:rFonts w:ascii="Arial" w:hAnsi="Arial" w:cs="Arial"/>
          <w:b/>
          <w:sz w:val="22"/>
          <w:szCs w:val="22"/>
        </w:rPr>
        <w:t>do dnia:</w:t>
      </w:r>
      <w:r w:rsidR="00BB2DA3" w:rsidRPr="001A32DE">
        <w:rPr>
          <w:rFonts w:ascii="Arial" w:hAnsi="Arial" w:cs="Arial"/>
          <w:b/>
          <w:sz w:val="22"/>
          <w:szCs w:val="22"/>
        </w:rPr>
        <w:t xml:space="preserve"> </w:t>
      </w:r>
      <w:r w:rsidR="000040F3">
        <w:rPr>
          <w:rFonts w:ascii="Arial" w:hAnsi="Arial" w:cs="Arial"/>
          <w:b/>
          <w:sz w:val="22"/>
          <w:szCs w:val="22"/>
          <w:u w:val="single"/>
        </w:rPr>
        <w:t>04</w:t>
      </w:r>
      <w:r w:rsidR="002729B3" w:rsidRPr="001A32DE">
        <w:rPr>
          <w:rFonts w:ascii="Arial" w:hAnsi="Arial" w:cs="Arial"/>
          <w:b/>
          <w:sz w:val="22"/>
          <w:szCs w:val="22"/>
          <w:u w:val="single"/>
        </w:rPr>
        <w:t>.</w:t>
      </w:r>
      <w:r w:rsidR="008869B5" w:rsidRPr="001A32DE">
        <w:rPr>
          <w:rFonts w:ascii="Arial" w:hAnsi="Arial" w:cs="Arial"/>
          <w:b/>
          <w:sz w:val="22"/>
          <w:szCs w:val="22"/>
          <w:u w:val="single"/>
        </w:rPr>
        <w:t>0</w:t>
      </w:r>
      <w:r w:rsidR="000040F3">
        <w:rPr>
          <w:rFonts w:ascii="Arial" w:hAnsi="Arial" w:cs="Arial"/>
          <w:b/>
          <w:sz w:val="22"/>
          <w:szCs w:val="22"/>
          <w:u w:val="single"/>
        </w:rPr>
        <w:t>8</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626B61" w:rsidRPr="001A32DE">
        <w:rPr>
          <w:rFonts w:ascii="Arial" w:hAnsi="Arial" w:cs="Arial"/>
          <w:b/>
          <w:sz w:val="22"/>
          <w:szCs w:val="22"/>
          <w:u w:val="single"/>
        </w:rPr>
        <w:t>r.</w:t>
      </w:r>
      <w:r w:rsidR="00363384" w:rsidRPr="001A32DE">
        <w:rPr>
          <w:rFonts w:ascii="Arial" w:hAnsi="Arial" w:cs="Arial"/>
          <w:b/>
          <w:sz w:val="22"/>
          <w:szCs w:val="22"/>
          <w:u w:val="single"/>
        </w:rPr>
        <w:t xml:space="preserve"> do godziny</w:t>
      </w:r>
      <w:r w:rsidR="00AA2912" w:rsidRPr="001A32DE">
        <w:rPr>
          <w:rFonts w:ascii="Arial" w:hAnsi="Arial" w:cs="Arial"/>
          <w:b/>
          <w:sz w:val="22"/>
          <w:szCs w:val="22"/>
          <w:u w:val="single"/>
        </w:rPr>
        <w:t xml:space="preserve"> </w:t>
      </w:r>
      <w:r w:rsidR="00363384" w:rsidRPr="001A32DE">
        <w:rPr>
          <w:rFonts w:ascii="Arial" w:hAnsi="Arial" w:cs="Arial"/>
          <w:b/>
          <w:sz w:val="22"/>
          <w:szCs w:val="22"/>
          <w:u w:val="single"/>
        </w:rPr>
        <w:t>10</w:t>
      </w:r>
      <w:r w:rsidR="00626B61" w:rsidRPr="001A32DE">
        <w:rPr>
          <w:rFonts w:ascii="Arial" w:hAnsi="Arial" w:cs="Arial"/>
          <w:b/>
          <w:sz w:val="22"/>
          <w:szCs w:val="22"/>
          <w:u w:val="single"/>
        </w:rPr>
        <w:t>:00.</w:t>
      </w:r>
    </w:p>
    <w:p w14:paraId="32FF925D" w14:textId="77777777"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Adres strony na której należy złożyć ofertę: </w:t>
      </w:r>
      <w:hyperlink r:id="rId13" w:history="1">
        <w:r w:rsidRPr="001A32DE">
          <w:rPr>
            <w:rStyle w:val="Hipercze"/>
            <w:rFonts w:ascii="Arial" w:hAnsi="Arial" w:cs="Arial"/>
            <w:sz w:val="22"/>
            <w:szCs w:val="22"/>
          </w:rPr>
          <w:t>https://platformazakupowa.plk-sa.pl</w:t>
        </w:r>
      </w:hyperlink>
    </w:p>
    <w:p w14:paraId="119EBE6C" w14:textId="5E3D9F1E"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Otwarcie ofert nastąpi </w:t>
      </w:r>
      <w:r w:rsidRPr="001A32DE">
        <w:rPr>
          <w:rFonts w:ascii="Arial" w:hAnsi="Arial" w:cs="Arial"/>
          <w:b/>
          <w:sz w:val="22"/>
          <w:szCs w:val="22"/>
        </w:rPr>
        <w:t>w dniu</w:t>
      </w:r>
      <w:r w:rsidR="00C03072" w:rsidRPr="001A32DE">
        <w:rPr>
          <w:rFonts w:ascii="Arial" w:hAnsi="Arial" w:cs="Arial"/>
          <w:b/>
          <w:sz w:val="22"/>
          <w:szCs w:val="22"/>
        </w:rPr>
        <w:t xml:space="preserve">: </w:t>
      </w:r>
      <w:r w:rsidR="000040F3">
        <w:rPr>
          <w:rFonts w:ascii="Arial" w:hAnsi="Arial" w:cs="Arial"/>
          <w:b/>
          <w:sz w:val="22"/>
          <w:szCs w:val="22"/>
          <w:u w:val="single"/>
        </w:rPr>
        <w:t>04</w:t>
      </w:r>
      <w:r w:rsidR="002729B3" w:rsidRPr="001A32DE">
        <w:rPr>
          <w:rFonts w:ascii="Arial" w:hAnsi="Arial" w:cs="Arial"/>
          <w:b/>
          <w:sz w:val="22"/>
          <w:szCs w:val="22"/>
          <w:u w:val="single"/>
        </w:rPr>
        <w:t>.</w:t>
      </w:r>
      <w:r w:rsidR="000C2D01">
        <w:rPr>
          <w:rFonts w:ascii="Arial" w:hAnsi="Arial" w:cs="Arial"/>
          <w:b/>
          <w:sz w:val="22"/>
          <w:szCs w:val="22"/>
          <w:u w:val="single"/>
        </w:rPr>
        <w:t>0</w:t>
      </w:r>
      <w:r w:rsidR="000040F3">
        <w:rPr>
          <w:rFonts w:ascii="Arial" w:hAnsi="Arial" w:cs="Arial"/>
          <w:b/>
          <w:sz w:val="22"/>
          <w:szCs w:val="22"/>
          <w:u w:val="single"/>
        </w:rPr>
        <w:t>8</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363384" w:rsidRPr="001A32DE">
        <w:rPr>
          <w:rFonts w:ascii="Arial" w:hAnsi="Arial" w:cs="Arial"/>
          <w:b/>
          <w:sz w:val="22"/>
          <w:szCs w:val="22"/>
          <w:u w:val="single"/>
        </w:rPr>
        <w:t>r. o godzinie 10</w:t>
      </w:r>
      <w:r w:rsidR="009D5F8B" w:rsidRPr="001A32DE">
        <w:rPr>
          <w:rFonts w:ascii="Arial" w:hAnsi="Arial" w:cs="Arial"/>
          <w:b/>
          <w:sz w:val="22"/>
          <w:szCs w:val="22"/>
          <w:u w:val="single"/>
        </w:rPr>
        <w:t>:</w:t>
      </w:r>
      <w:r w:rsidR="007C1A70" w:rsidRPr="001A32DE">
        <w:rPr>
          <w:rFonts w:ascii="Arial" w:hAnsi="Arial" w:cs="Arial"/>
          <w:b/>
          <w:sz w:val="22"/>
          <w:szCs w:val="22"/>
          <w:u w:val="single"/>
        </w:rPr>
        <w:t>00</w:t>
      </w:r>
      <w:r w:rsidR="00626B61" w:rsidRPr="001A32DE">
        <w:rPr>
          <w:rFonts w:ascii="Arial" w:hAnsi="Arial" w:cs="Arial"/>
          <w:sz w:val="22"/>
          <w:szCs w:val="22"/>
          <w:u w:val="single"/>
        </w:rPr>
        <w:t>.</w:t>
      </w:r>
    </w:p>
    <w:p w14:paraId="621870B0" w14:textId="56E3F41D" w:rsidR="00010CCF" w:rsidRPr="000E6F2F" w:rsidRDefault="003E4CBE" w:rsidP="00010CCF">
      <w:pPr>
        <w:numPr>
          <w:ilvl w:val="0"/>
          <w:numId w:val="21"/>
        </w:numPr>
        <w:autoSpaceDE/>
        <w:spacing w:line="276" w:lineRule="auto"/>
        <w:ind w:left="720" w:hanging="360"/>
        <w:jc w:val="both"/>
        <w:rPr>
          <w:rFonts w:ascii="Arial" w:hAnsi="Arial" w:cs="Arial"/>
          <w:sz w:val="22"/>
          <w:szCs w:val="22"/>
        </w:rPr>
      </w:pPr>
      <w:r w:rsidRPr="00A91F1E">
        <w:rPr>
          <w:rFonts w:ascii="Arial" w:hAnsi="Arial" w:cs="Arial"/>
          <w:sz w:val="22"/>
          <w:szCs w:val="22"/>
        </w:rPr>
        <w:t>Otwarcie ofert nie jest jawne</w:t>
      </w:r>
      <w:r w:rsidR="00A91F1E">
        <w:rPr>
          <w:rFonts w:ascii="Arial" w:hAnsi="Arial" w:cs="Arial"/>
          <w:sz w:val="22"/>
          <w:szCs w:val="22"/>
        </w:rPr>
        <w:t xml:space="preserve">. </w:t>
      </w:r>
      <w:r w:rsidR="00A91F1E" w:rsidRPr="00A91F1E">
        <w:rPr>
          <w:rFonts w:ascii="Arial" w:hAnsi="Arial" w:cs="Arial"/>
          <w:sz w:val="22"/>
          <w:szCs w:val="22"/>
        </w:rPr>
        <w:t>Z treścią złożonych ofert Wykonawcy mogą zapoznać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77777777" w:rsidR="003D06D4" w:rsidRPr="00BB2DA3" w:rsidRDefault="003D06D4"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sidRPr="00BB2DA3">
        <w:rPr>
          <w:rFonts w:ascii="Arial" w:hAnsi="Arial" w:cs="Arial"/>
          <w:b/>
          <w:color w:val="000000" w:themeColor="text1"/>
          <w:sz w:val="24"/>
          <w:szCs w:val="24"/>
        </w:rPr>
        <w:t>Rozdział X – Odwrócona ocena ofert</w:t>
      </w:r>
    </w:p>
    <w:p w14:paraId="33C0A2B1" w14:textId="78BED860" w:rsidR="003D06D4" w:rsidRPr="00F16C86" w:rsidRDefault="003D06D4" w:rsidP="00B8553A">
      <w:pPr>
        <w:pStyle w:val="Akapitzlist"/>
        <w:numPr>
          <w:ilvl w:val="6"/>
          <w:numId w:val="28"/>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Zamawiający informuje, że do wyboru oferty Wykonawcy zostanie zastosowana odwrócona ocena ofert, zgodnie z §</w:t>
      </w:r>
      <w:r w:rsidR="007849F6">
        <w:rPr>
          <w:rFonts w:ascii="Arial" w:hAnsi="Arial" w:cs="Arial"/>
          <w:sz w:val="22"/>
          <w:szCs w:val="22"/>
        </w:rPr>
        <w:t xml:space="preserve"> </w:t>
      </w:r>
      <w:r w:rsidRPr="00F16C86">
        <w:rPr>
          <w:rFonts w:ascii="Arial" w:hAnsi="Arial" w:cs="Arial"/>
          <w:sz w:val="22"/>
          <w:szCs w:val="22"/>
        </w:rPr>
        <w:t xml:space="preserve">28 Regulaminu. </w:t>
      </w:r>
    </w:p>
    <w:p w14:paraId="002E3BA5" w14:textId="2E531114" w:rsidR="003D06D4" w:rsidRPr="00F16C86" w:rsidRDefault="003D06D4" w:rsidP="00B8553A">
      <w:pPr>
        <w:pStyle w:val="Default"/>
        <w:numPr>
          <w:ilvl w:val="0"/>
          <w:numId w:val="28"/>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B8553A">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B8553A">
      <w:pPr>
        <w:pStyle w:val="Default"/>
        <w:numPr>
          <w:ilvl w:val="0"/>
          <w:numId w:val="29"/>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22A91625" w14:textId="1371BEE5" w:rsidR="00CD22D3" w:rsidRPr="007C1A70" w:rsidRDefault="00A91F1E" w:rsidP="00CD22D3">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oferta, która została oceniona najwyżej nie podlega odrzuceniu na podstawie §</w:t>
      </w:r>
      <w:r w:rsidR="00283040">
        <w:rPr>
          <w:rFonts w:ascii="Arial" w:hAnsi="Arial" w:cs="Arial"/>
          <w:sz w:val="22"/>
          <w:szCs w:val="22"/>
          <w:lang w:eastAsia="ar-SA"/>
        </w:rPr>
        <w:t xml:space="preserve"> </w:t>
      </w:r>
      <w:r w:rsidRPr="00A91F1E">
        <w:rPr>
          <w:rFonts w:ascii="Arial" w:hAnsi="Arial" w:cs="Arial"/>
          <w:sz w:val="22"/>
          <w:szCs w:val="22"/>
          <w:lang w:eastAsia="ar-SA"/>
        </w:rPr>
        <w:t>30 ust. 1 pkt 11-12 oraz § 30 ust. 2  Regulaminu, w tym czy zostały wraz z nią złożone wszystkie dokumenty, których złożenia żądał Zamawiający.</w:t>
      </w:r>
    </w:p>
    <w:p w14:paraId="5E374E43" w14:textId="1FA0979C"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010CCF">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0D33B367"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4B5449D6"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lastRenderedPageBreak/>
        <w:t xml:space="preserve">Po </w:t>
      </w:r>
      <w:r w:rsidR="008869B5" w:rsidRPr="008869B5">
        <w:rPr>
          <w:rFonts w:ascii="Arial" w:hAnsi="Arial" w:cs="Arial"/>
          <w:sz w:val="22"/>
          <w:szCs w:val="22"/>
        </w:rPr>
        <w:t>przeprowadzeniu negocjacji handlowych, Zamawiający zaprasza Wykonawców biorących udział w negocjacjach do złożenia oferty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784D4CEB" w14:textId="2625A996" w:rsidR="000228D3" w:rsidRDefault="000228D3"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0228D3">
        <w:rPr>
          <w:rFonts w:ascii="Arial" w:hAnsi="Arial" w:cs="Arial"/>
          <w:sz w:val="22"/>
          <w:szCs w:val="22"/>
        </w:rPr>
        <w:t>Złożenie oferty po negocjacjach handlowych nie wpływa na bieg terminu związania ofertą.</w:t>
      </w:r>
    </w:p>
    <w:p w14:paraId="7D06950E" w14:textId="77777777" w:rsidR="000228D3" w:rsidRDefault="000228D3" w:rsidP="000228D3">
      <w:pPr>
        <w:pStyle w:val="Akapitzlist"/>
        <w:numPr>
          <w:ilvl w:val="0"/>
          <w:numId w:val="4"/>
        </w:numPr>
        <w:autoSpaceDE/>
        <w:autoSpaceDN/>
        <w:spacing w:line="276"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2F0AF60"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8 </w:t>
      </w:r>
      <w:r w:rsidRPr="00561DF3">
        <w:rPr>
          <w:rFonts w:ascii="Arial" w:hAnsi="Arial" w:cs="Arial"/>
          <w:sz w:val="22"/>
          <w:szCs w:val="22"/>
        </w:rPr>
        <w:t>, nie może być mniej korzystna dla Zamawiającego od tej, którą złożył przed negocjacjami handlowymi.</w:t>
      </w:r>
    </w:p>
    <w:p w14:paraId="2684DD94"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646C7EF1" w14:textId="56856D0F" w:rsidR="000228D3" w:rsidRPr="000228D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2C1D332" w14:textId="77777777" w:rsidR="000228D3" w:rsidRPr="00012251" w:rsidRDefault="000228D3" w:rsidP="000228D3">
      <w:pPr>
        <w:pStyle w:val="Akapitzlist"/>
        <w:autoSpaceDE/>
        <w:autoSpaceDN/>
        <w:spacing w:line="276" w:lineRule="auto"/>
        <w:ind w:left="284"/>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5948E401" w:rsidR="00F3644A" w:rsidRDefault="003E4CBE" w:rsidP="004205C0">
      <w:pPr>
        <w:numPr>
          <w:ilvl w:val="1"/>
          <w:numId w:val="5"/>
        </w:numPr>
        <w:tabs>
          <w:tab w:val="left" w:pos="284"/>
        </w:tabs>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5C5FCE5B" w14:textId="20F5C78E" w:rsidR="00C55390" w:rsidRPr="00C55390" w:rsidRDefault="00C55390" w:rsidP="00C55390">
      <w:pPr>
        <w:pStyle w:val="Akapitzlist"/>
        <w:numPr>
          <w:ilvl w:val="1"/>
          <w:numId w:val="5"/>
        </w:numPr>
        <w:tabs>
          <w:tab w:val="clear" w:pos="720"/>
          <w:tab w:val="num" w:pos="284"/>
        </w:tabs>
        <w:spacing w:line="276" w:lineRule="auto"/>
        <w:ind w:left="284" w:hanging="284"/>
        <w:rPr>
          <w:rFonts w:ascii="Arial" w:hAnsi="Arial" w:cs="Arial"/>
          <w:sz w:val="22"/>
          <w:szCs w:val="22"/>
        </w:rPr>
      </w:pPr>
      <w:r w:rsidRPr="00C55390">
        <w:rPr>
          <w:rFonts w:ascii="Arial" w:hAnsi="Arial" w:cs="Arial"/>
          <w:sz w:val="22"/>
          <w:szCs w:val="22"/>
        </w:rPr>
        <w:t xml:space="preserve">Przed zawarciem Umowy Wykonawca winien wnieść zabezpieczenie należytego wykonania umowy na zasadach określonych w </w:t>
      </w:r>
      <w:proofErr w:type="spellStart"/>
      <w:r w:rsidRPr="00C55390">
        <w:rPr>
          <w:rFonts w:ascii="Arial" w:hAnsi="Arial" w:cs="Arial"/>
          <w:sz w:val="22"/>
          <w:szCs w:val="22"/>
        </w:rPr>
        <w:t>roz</w:t>
      </w:r>
      <w:proofErr w:type="spellEnd"/>
      <w:r w:rsidRPr="00C55390">
        <w:rPr>
          <w:rFonts w:ascii="Arial" w:hAnsi="Arial" w:cs="Arial"/>
          <w:sz w:val="22"/>
          <w:szCs w:val="22"/>
        </w:rPr>
        <w:t>. XIV SWZ.</w:t>
      </w:r>
    </w:p>
    <w:p w14:paraId="015D0E69" w14:textId="09A4D702" w:rsidR="003E4CBE" w:rsidRPr="003D55CA" w:rsidRDefault="003E4CBE" w:rsidP="00C5539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t>
      </w:r>
      <w:r w:rsidR="00C55390">
        <w:rPr>
          <w:rFonts w:ascii="Arial" w:hAnsi="Arial" w:cs="Arial"/>
          <w:sz w:val="22"/>
          <w:szCs w:val="22"/>
          <w:lang w:eastAsia="pl-PL"/>
        </w:rPr>
        <w:t>zakupowej</w:t>
      </w:r>
      <w:r w:rsidR="00832E83">
        <w:rPr>
          <w:rFonts w:ascii="Arial" w:hAnsi="Arial" w:cs="Arial"/>
          <w:sz w:val="22"/>
          <w:szCs w:val="22"/>
          <w:lang w:eastAsia="pl-PL"/>
        </w:rPr>
        <w:t xml:space="preserve"> </w:t>
      </w:r>
      <w:r w:rsidR="00832E83" w:rsidRPr="00832E83">
        <w:rPr>
          <w:rFonts w:ascii="Arial" w:hAnsi="Arial" w:cs="Arial"/>
          <w:sz w:val="22"/>
          <w:szCs w:val="22"/>
          <w:lang w:eastAsia="pl-PL"/>
        </w:rPr>
        <w:t>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Zamawiający może wybrać ofertę najkorzystniejszą spośród pozostałych ofert bez przeprowadzania ich ponownego badania i oceny, chyba że zac</w:t>
      </w:r>
      <w:r w:rsidR="00C55390">
        <w:rPr>
          <w:rFonts w:ascii="Arial" w:hAnsi="Arial" w:cs="Arial"/>
          <w:sz w:val="22"/>
          <w:szCs w:val="22"/>
          <w:lang w:eastAsia="pl-PL"/>
        </w:rPr>
        <w:t>hodzą przesłanki unieważnienia P</w:t>
      </w:r>
      <w:r w:rsidRPr="00BE1AEA">
        <w:rPr>
          <w:rFonts w:ascii="Arial" w:hAnsi="Arial" w:cs="Arial"/>
          <w:sz w:val="22"/>
          <w:szCs w:val="22"/>
          <w:lang w:eastAsia="pl-PL"/>
        </w:rPr>
        <w:t xml:space="preserve">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b/>
          <w:bCs/>
          <w:sz w:val="22"/>
          <w:szCs w:val="22"/>
          <w:lang w:eastAsia="pl-PL"/>
        </w:rPr>
      </w:pPr>
      <w:r w:rsidRPr="00BE1AEA">
        <w:rPr>
          <w:rFonts w:ascii="Arial" w:hAnsi="Arial" w:cs="Arial"/>
          <w:sz w:val="22"/>
          <w:szCs w:val="22"/>
          <w:lang w:eastAsia="pl-PL"/>
        </w:rPr>
        <w:lastRenderedPageBreak/>
        <w:t>Przed podpisaniem umowy Wykonawca zobowiązany jest dostarczyć Zamawiającemu:</w:t>
      </w:r>
    </w:p>
    <w:p w14:paraId="0F250B92" w14:textId="7D2C4DB3" w:rsidR="00450AD9" w:rsidRPr="00FA7F0B" w:rsidRDefault="003E4CBE" w:rsidP="005526D3">
      <w:pPr>
        <w:pStyle w:val="Akapitzlist"/>
        <w:numPr>
          <w:ilvl w:val="0"/>
          <w:numId w:val="23"/>
        </w:numPr>
        <w:tabs>
          <w:tab w:val="num" w:pos="5736"/>
        </w:tabs>
        <w:autoSpaceDE/>
        <w:spacing w:line="276" w:lineRule="auto"/>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C923D0">
        <w:rPr>
          <w:rFonts w:ascii="Arial" w:hAnsi="Arial" w:cs="Arial"/>
          <w:sz w:val="22"/>
          <w:szCs w:val="22"/>
        </w:rPr>
        <w:t>;</w:t>
      </w:r>
    </w:p>
    <w:p w14:paraId="27ADD42D" w14:textId="4B6486EF" w:rsidR="00FA7F0B" w:rsidRPr="00AE42D6" w:rsidRDefault="00FA7F0B" w:rsidP="005526D3">
      <w:pPr>
        <w:pStyle w:val="Akapitzlist"/>
        <w:numPr>
          <w:ilvl w:val="0"/>
          <w:numId w:val="23"/>
        </w:numPr>
        <w:tabs>
          <w:tab w:val="num" w:pos="5736"/>
        </w:tabs>
        <w:autoSpaceDE/>
        <w:spacing w:line="276" w:lineRule="auto"/>
        <w:rPr>
          <w:rFonts w:ascii="Arial" w:hAnsi="Arial" w:cs="Arial"/>
          <w:i/>
          <w:sz w:val="22"/>
          <w:szCs w:val="22"/>
        </w:rPr>
      </w:pPr>
      <w:r w:rsidRPr="00FA7F0B">
        <w:rPr>
          <w:rFonts w:ascii="Arial" w:hAnsi="Arial" w:cs="Arial"/>
          <w:sz w:val="22"/>
          <w:szCs w:val="22"/>
        </w:rPr>
        <w:t>dokument wniesienia zabezpieczenia należytego wykonania umowy w oryginale</w:t>
      </w:r>
      <w:r>
        <w:rPr>
          <w:rFonts w:ascii="Arial" w:hAnsi="Arial" w:cs="Arial"/>
          <w:sz w:val="22"/>
          <w:szCs w:val="22"/>
        </w:rPr>
        <w:t>.</w:t>
      </w:r>
    </w:p>
    <w:p w14:paraId="055512FB" w14:textId="3A6AC727"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A21431">
        <w:rPr>
          <w:rFonts w:ascii="Arial" w:hAnsi="Arial" w:cs="Arial"/>
          <w:sz w:val="22"/>
          <w:szCs w:val="22"/>
          <w:lang w:eastAsia="pl-PL"/>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2BC5DD0F" w14:textId="1DFAD284"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A21431">
        <w:rPr>
          <w:rFonts w:ascii="Arial" w:hAnsi="Arial" w:cs="Arial"/>
          <w:sz w:val="22"/>
          <w:szCs w:val="22"/>
          <w:lang w:eastAsia="pl-PL"/>
        </w:rPr>
        <w:t>W celu dokonania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powyżej, Zamawiający wymaga, aby przed zawarciem umowy Wykonawca przedłożył uzupełnioną „Ankietę oceny podmiotu przetwarzającego dane osobowe”, dostępną pod adresem: www.plk-sa.pl/klienci-i-kontrahenci/bezpieczenstwo-informacji-spolki </w:t>
      </w:r>
    </w:p>
    <w:p w14:paraId="60BE52ED" w14:textId="77777777"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A21431">
        <w:rPr>
          <w:rFonts w:ascii="Arial" w:hAnsi="Arial" w:cs="Arial"/>
          <w:sz w:val="22"/>
          <w:szCs w:val="22"/>
          <w:lang w:eastAsia="pl-PL"/>
        </w:rPr>
        <w:t>W przypadku, gdy w ramach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w ust. 7, Zamawiający stwierdzi, że Wykonawca nie spełnia wymogów, o których mowa w art. 28 ust. 1 RODO, umowa nie zostanie zawarta z winy Wykonawcy. </w:t>
      </w:r>
    </w:p>
    <w:p w14:paraId="00803D12" w14:textId="3237B3D5"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426"/>
        <w:jc w:val="both"/>
        <w:rPr>
          <w:rFonts w:ascii="Arial" w:hAnsi="Arial" w:cs="Arial"/>
          <w:sz w:val="22"/>
          <w:szCs w:val="22"/>
          <w:lang w:eastAsia="pl-PL"/>
        </w:rPr>
      </w:pPr>
      <w:r w:rsidRPr="00A21431">
        <w:rPr>
          <w:rFonts w:ascii="Arial" w:hAnsi="Arial" w:cs="Arial"/>
          <w:sz w:val="22"/>
          <w:szCs w:val="22"/>
          <w:lang w:eastAsia="pl-PL"/>
        </w:rPr>
        <w:t xml:space="preserve">Weryfikacja Wykonawcy pod kątem spełniania wymogów, o których mowa w art. 28 ust. 1 RODO opierać się będzie na zasadach dostępnych pod adresem: www.plk-sa.pl/klienci-i-kontrahenci/bezpieczenstwo-informacji-spolki  </w:t>
      </w:r>
    </w:p>
    <w:p w14:paraId="61C454D7" w14:textId="64803FCB" w:rsidR="00FB4C25" w:rsidRPr="00540403" w:rsidRDefault="00FB4C25" w:rsidP="00540403">
      <w:pPr>
        <w:autoSpaceDE/>
        <w:spacing w:line="276" w:lineRule="auto"/>
        <w:rPr>
          <w:rFonts w:ascii="Arial" w:hAnsi="Arial" w:cs="Arial"/>
          <w:i/>
          <w:sz w:val="22"/>
          <w:szCs w:val="22"/>
        </w:rPr>
      </w:pPr>
    </w:p>
    <w:p w14:paraId="3375A314" w14:textId="57B7EEE9" w:rsidR="009B152E" w:rsidRDefault="003D06D4" w:rsidP="00F04787">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09926F80" w14:textId="77777777" w:rsidR="00450AD9" w:rsidRPr="00450AD9" w:rsidRDefault="00450AD9" w:rsidP="00450AD9">
      <w:pPr>
        <w:rPr>
          <w:rFonts w:eastAsia="Batang"/>
          <w:lang w:eastAsia="pl-PL"/>
        </w:rPr>
      </w:pPr>
    </w:p>
    <w:p w14:paraId="515C5A89"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bookmarkStart w:id="14" w:name="Rozdział_14"/>
      <w:r w:rsidRPr="006E343C">
        <w:rPr>
          <w:rFonts w:ascii="Arial" w:hAnsi="Arial" w:cs="Arial"/>
          <w:sz w:val="22"/>
          <w:szCs w:val="22"/>
          <w:lang w:eastAsia="pl-PL"/>
        </w:rPr>
        <w:t xml:space="preserve">Wybrany Wykonawca zobowiązany jest przed podpisaniem umowy wnieść zabezpieczenie należytego wykonania umowy w wysokości 2 % wynagrodzenia brutto należnego Wykonawcy na podstawie umowy zakupowej, w formie przewidzianej w § 35 ust. 6 Regulaminu. </w:t>
      </w:r>
    </w:p>
    <w:p w14:paraId="5F0A1974" w14:textId="78167B80"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00133516" w:rsidRPr="00F52082">
        <w:rPr>
          <w:rFonts w:ascii="Arial" w:hAnsi="Arial" w:cs="Arial"/>
          <w:b/>
          <w:sz w:val="22"/>
          <w:szCs w:val="22"/>
          <w:lang w:eastAsia="pl-PL"/>
        </w:rPr>
        <w:t xml:space="preserve">Załącznik nr </w:t>
      </w:r>
      <w:r w:rsidR="00AE42D6">
        <w:rPr>
          <w:rFonts w:ascii="Arial" w:hAnsi="Arial" w:cs="Arial"/>
          <w:b/>
          <w:sz w:val="22"/>
          <w:szCs w:val="22"/>
          <w:lang w:eastAsia="pl-PL"/>
        </w:rPr>
        <w:t>8</w:t>
      </w:r>
      <w:r w:rsidRPr="00F52082">
        <w:rPr>
          <w:rFonts w:ascii="Arial" w:hAnsi="Arial" w:cs="Arial"/>
          <w:b/>
          <w:sz w:val="22"/>
          <w:szCs w:val="22"/>
          <w:lang w:eastAsia="pl-PL"/>
        </w:rPr>
        <w:t xml:space="preserve"> do SW</w:t>
      </w:r>
      <w:r w:rsidRPr="00CD22D3">
        <w:rPr>
          <w:rFonts w:ascii="Arial" w:hAnsi="Arial" w:cs="Arial"/>
          <w:b/>
          <w:sz w:val="22"/>
          <w:szCs w:val="22"/>
          <w:lang w:eastAsia="pl-PL"/>
        </w:rPr>
        <w:t>Z</w:t>
      </w:r>
      <w:r w:rsidRPr="00CD22D3">
        <w:rPr>
          <w:rFonts w:ascii="Arial" w:hAnsi="Arial" w:cs="Arial"/>
          <w:sz w:val="22"/>
          <w:szCs w:val="22"/>
          <w:lang w:eastAsia="pl-PL"/>
        </w:rPr>
        <w:t>.</w:t>
      </w:r>
      <w:r w:rsidRPr="006E343C">
        <w:rPr>
          <w:rFonts w:ascii="Arial" w:hAnsi="Arial" w:cs="Arial"/>
          <w:sz w:val="22"/>
          <w:szCs w:val="22"/>
          <w:lang w:eastAsia="pl-PL"/>
        </w:rPr>
        <w:t xml:space="preserve"> Przed złożeniem gwarancji Wykonawca uzyska od Zamawiającego akceptację jej treści. </w:t>
      </w:r>
    </w:p>
    <w:p w14:paraId="217F4F42"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Gwarancja wystawiona przez bank lub zakład ubezpieczeń nienadzorowanych przez Komisję Nadzoru Finansowego (dalej: „</w:t>
      </w:r>
      <w:r w:rsidRPr="006E343C">
        <w:rPr>
          <w:rFonts w:ascii="Arial" w:hAnsi="Arial" w:cs="Arial"/>
          <w:b/>
          <w:sz w:val="22"/>
          <w:szCs w:val="22"/>
          <w:lang w:eastAsia="pl-PL"/>
        </w:rPr>
        <w:t>KNF</w:t>
      </w:r>
      <w:r w:rsidRPr="006E343C">
        <w:rPr>
          <w:rFonts w:ascii="Arial" w:hAnsi="Arial" w:cs="Arial"/>
          <w:sz w:val="22"/>
          <w:szCs w:val="22"/>
          <w:lang w:eastAsia="pl-PL"/>
        </w:rPr>
        <w:t xml:space="preserve">”)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w:t>
      </w:r>
      <w:hyperlink r:id="rId14" w:tooltip="https://www.knf.gov.pl" w:history="1">
        <w:r w:rsidRPr="006E343C">
          <w:rPr>
            <w:rStyle w:val="Hipercze"/>
            <w:rFonts w:ascii="Arial" w:hAnsi="Arial" w:cs="Arial"/>
            <w:sz w:val="22"/>
            <w:szCs w:val="22"/>
            <w:lang w:eastAsia="pl-PL"/>
          </w:rPr>
          <w:t>https://www.knf.gov.pl</w:t>
        </w:r>
      </w:hyperlink>
      <w:r w:rsidRPr="006E343C">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2C1061D5" w14:textId="782AE2D2" w:rsidR="006E343C" w:rsidRPr="006E343C" w:rsidRDefault="002C28C6" w:rsidP="002C28C6">
      <w:pPr>
        <w:suppressAutoHyphens w:val="0"/>
        <w:autoSpaceDE/>
        <w:spacing w:line="276" w:lineRule="auto"/>
        <w:ind w:left="1004" w:hanging="437"/>
        <w:jc w:val="both"/>
        <w:rPr>
          <w:rFonts w:ascii="Arial" w:hAnsi="Arial" w:cs="Arial"/>
          <w:sz w:val="22"/>
          <w:szCs w:val="22"/>
          <w:lang w:eastAsia="pl-PL"/>
        </w:rPr>
      </w:pPr>
      <w:r>
        <w:rPr>
          <w:rFonts w:ascii="Arial" w:hAnsi="Arial" w:cs="Arial"/>
          <w:bCs/>
          <w:sz w:val="22"/>
          <w:szCs w:val="22"/>
          <w:lang w:eastAsia="pl-PL"/>
        </w:rPr>
        <w:lastRenderedPageBreak/>
        <w:t xml:space="preserve">3.1  </w:t>
      </w:r>
      <w:r w:rsidR="006E343C" w:rsidRPr="006E343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B85ED77"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2A89406" w14:textId="77777777" w:rsidR="002C28C6"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wnoszone w pieniądzu należy przelać na następujący rachunek Zamawiającego: </w:t>
      </w:r>
    </w:p>
    <w:p w14:paraId="2BF3B3D7" w14:textId="50A83DBE" w:rsidR="006E343C" w:rsidRPr="006E343C" w:rsidRDefault="002C28C6" w:rsidP="002C28C6">
      <w:pPr>
        <w:suppressAutoHyphens w:val="0"/>
        <w:autoSpaceDE/>
        <w:spacing w:line="276" w:lineRule="auto"/>
        <w:ind w:left="360"/>
        <w:jc w:val="both"/>
        <w:rPr>
          <w:rFonts w:ascii="Arial" w:hAnsi="Arial" w:cs="Arial"/>
          <w:sz w:val="22"/>
          <w:szCs w:val="22"/>
          <w:lang w:eastAsia="pl-PL"/>
        </w:rPr>
      </w:pPr>
      <w:r>
        <w:rPr>
          <w:rFonts w:ascii="Arial" w:hAnsi="Arial" w:cs="Arial"/>
          <w:sz w:val="22"/>
          <w:szCs w:val="22"/>
          <w:lang w:eastAsia="pl-PL"/>
        </w:rPr>
        <w:t xml:space="preserve">Bank PKO BP  </w:t>
      </w:r>
      <w:r w:rsidR="006E343C" w:rsidRPr="006E343C">
        <w:rPr>
          <w:rFonts w:ascii="Arial" w:hAnsi="Arial" w:cs="Arial"/>
          <w:b/>
          <w:sz w:val="22"/>
          <w:szCs w:val="22"/>
          <w:lang w:eastAsia="pl-PL"/>
        </w:rPr>
        <w:t>74 1020 1026 0000 1402 0287 4774</w:t>
      </w:r>
    </w:p>
    <w:p w14:paraId="3F470F21" w14:textId="77777777" w:rsidR="006E343C" w:rsidRPr="006E343C" w:rsidRDefault="006E343C" w:rsidP="002C28C6">
      <w:pPr>
        <w:suppressAutoHyphens w:val="0"/>
        <w:autoSpaceDE/>
        <w:spacing w:line="276" w:lineRule="auto"/>
        <w:ind w:firstLine="360"/>
        <w:jc w:val="both"/>
        <w:rPr>
          <w:rFonts w:ascii="Arial" w:hAnsi="Arial" w:cs="Arial"/>
          <w:b/>
          <w:sz w:val="22"/>
          <w:szCs w:val="22"/>
          <w:lang w:eastAsia="pl-PL"/>
        </w:rPr>
      </w:pPr>
      <w:r w:rsidRPr="006E343C">
        <w:rPr>
          <w:rFonts w:ascii="Arial" w:hAnsi="Arial" w:cs="Arial"/>
          <w:b/>
          <w:sz w:val="22"/>
          <w:szCs w:val="22"/>
          <w:lang w:eastAsia="pl-PL"/>
        </w:rPr>
        <w:t>SWIFT: BPKOPLPW</w:t>
      </w:r>
    </w:p>
    <w:p w14:paraId="241C3E88" w14:textId="254ABD45" w:rsidR="006E343C" w:rsidRPr="006E343C" w:rsidRDefault="006E343C" w:rsidP="002C28C6">
      <w:pPr>
        <w:suppressAutoHyphens w:val="0"/>
        <w:autoSpaceDE/>
        <w:spacing w:line="276" w:lineRule="auto"/>
        <w:ind w:left="360"/>
        <w:jc w:val="both"/>
        <w:rPr>
          <w:rFonts w:ascii="Arial" w:hAnsi="Arial" w:cs="Arial"/>
          <w:sz w:val="22"/>
          <w:szCs w:val="22"/>
          <w:lang w:eastAsia="pl-PL"/>
        </w:rPr>
      </w:pPr>
      <w:r w:rsidRPr="006E343C">
        <w:rPr>
          <w:rFonts w:ascii="Arial" w:hAnsi="Arial" w:cs="Arial"/>
          <w:sz w:val="22"/>
          <w:szCs w:val="22"/>
          <w:lang w:eastAsia="pl-PL"/>
        </w:rPr>
        <w:t xml:space="preserve">Za termin wniesienia zabezpieczenia uznaje się termin zaksięgowania na rachunku Zamawiającego. Na przelewie należy podać następującą treść: „Zabezpieczenie należytego wykonania umowy (wpisać numer </w:t>
      </w:r>
      <w:r w:rsidR="00A1569D">
        <w:rPr>
          <w:rFonts w:ascii="Arial" w:hAnsi="Arial" w:cs="Arial"/>
          <w:sz w:val="22"/>
          <w:szCs w:val="22"/>
          <w:lang w:eastAsia="pl-PL"/>
        </w:rPr>
        <w:t>umowy</w:t>
      </w:r>
      <w:r w:rsidRPr="006E343C">
        <w:rPr>
          <w:rFonts w:ascii="Arial" w:hAnsi="Arial" w:cs="Arial"/>
          <w:sz w:val="22"/>
          <w:szCs w:val="22"/>
          <w:lang w:eastAsia="pl-PL"/>
        </w:rPr>
        <w:t>)”.</w:t>
      </w:r>
    </w:p>
    <w:p w14:paraId="6A979D3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576BDC3"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75AD4E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2A7884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Pr="006E343C">
        <w:rPr>
          <w:rFonts w:ascii="Arial" w:hAnsi="Arial" w:cs="Arial"/>
          <w:sz w:val="22"/>
          <w:szCs w:val="22"/>
          <w:lang w:eastAsia="pl-PL"/>
        </w:rPr>
        <w:br/>
        <w:t xml:space="preserve">w zależności od tego, który z tych terminów upłynie później.  </w:t>
      </w:r>
    </w:p>
    <w:p w14:paraId="7024C3A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Kwota pozostawiona na zabezpieczenie roszczeń z tytułu gwarancji i rękojmi za wady w wykonaniu zamówienia wynosi 30% wysokości zabezpieczenia.</w:t>
      </w:r>
    </w:p>
    <w:p w14:paraId="7742DA04" w14:textId="24408B01" w:rsidR="00BB2DA3"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Zapisy dotyczące zwrotu zabezpieczenia należytego wykonania umowy i zabezpieczenia roszczeń z tytułu gwarancji i rękojmi, zostały zawarte w Warunkach Umowy.</w:t>
      </w:r>
      <w:bookmarkEnd w:id="14"/>
    </w:p>
    <w:p w14:paraId="6AAC89DA" w14:textId="77777777" w:rsidR="008B7DA0" w:rsidRDefault="008B7DA0"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lastRenderedPageBreak/>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O wniesieniu skargi oraz o jej treści Zamawiający zawiadamia Wykonawców uczestniczących w postępowaniu zakupowym.</w:t>
      </w:r>
    </w:p>
    <w:p w14:paraId="293E22C2" w14:textId="5CEB394E"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w:t>
      </w:r>
      <w:r w:rsidR="00021E87">
        <w:rPr>
          <w:rFonts w:ascii="Arial" w:hAnsi="Arial" w:cs="Arial"/>
          <w:sz w:val="22"/>
          <w:szCs w:val="22"/>
          <w:lang w:eastAsia="pl-PL"/>
        </w:rPr>
        <w:t xml:space="preserve"> z zastrzeżeniem § 38 ust. 3 Regulaminu</w:t>
      </w:r>
      <w:r w:rsidRPr="0048620E">
        <w:rPr>
          <w:rFonts w:ascii="Arial" w:hAnsi="Arial" w:cs="Arial"/>
          <w:sz w:val="22"/>
          <w:szCs w:val="22"/>
          <w:lang w:eastAsia="pl-PL"/>
        </w:rPr>
        <w:t>. Zamawiający odrzuca skargę wniesioną po terminie.</w:t>
      </w:r>
    </w:p>
    <w:p w14:paraId="4FC83C6D"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10. Kierownik Zamawiającego oddala skargę lub ją uwzględnia. </w:t>
      </w:r>
    </w:p>
    <w:p w14:paraId="54BC0A58"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11. W przypadku uwzględnienia skargi Zamawiający powtarza zaskarżone czynności lub</w:t>
      </w:r>
    </w:p>
    <w:p w14:paraId="4CE5A1EB" w14:textId="77777777" w:rsidR="0048620E" w:rsidRPr="0048620E" w:rsidRDefault="0048620E" w:rsidP="0048620E">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      unieważnia postępowanie zakupowe. </w:t>
      </w:r>
    </w:p>
    <w:p w14:paraId="7CC9F8D0" w14:textId="0A2790E3" w:rsidR="00012251" w:rsidRPr="00BE1AEA" w:rsidRDefault="0048620E" w:rsidP="00AA110E">
      <w:pPr>
        <w:suppressAutoHyphens w:val="0"/>
        <w:autoSpaceDE/>
        <w:spacing w:after="240"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12. O fakcie rozstrzygnięcia skargi Zamawiający powiadamia wszystkich Wykonawców  uczestniczących w postępowaniu zakupowym. </w:t>
      </w:r>
    </w:p>
    <w:p w14:paraId="2C7E5913" w14:textId="577E9762" w:rsidR="003E4CBE" w:rsidRPr="00BD644C" w:rsidRDefault="002C70E8" w:rsidP="00012251">
      <w:pPr>
        <w:pStyle w:val="Nagwekspisutreci"/>
        <w:spacing w:after="240"/>
        <w:jc w:val="both"/>
        <w:rPr>
          <w:rFonts w:ascii="Arial" w:hAnsi="Arial" w:cs="Arial"/>
          <w:b/>
          <w:color w:val="000000" w:themeColor="text1"/>
          <w:sz w:val="24"/>
          <w:szCs w:val="24"/>
        </w:rPr>
      </w:pPr>
      <w:bookmarkStart w:id="15"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Specyfikacji </w:t>
      </w:r>
      <w:r w:rsidR="003E4CBE" w:rsidRPr="003E4CBE">
        <w:rPr>
          <w:rFonts w:ascii="Arial" w:hAnsi="Arial" w:cs="Arial"/>
          <w:b/>
          <w:color w:val="000000" w:themeColor="text1"/>
          <w:sz w:val="24"/>
          <w:szCs w:val="24"/>
        </w:rPr>
        <w:t xml:space="preserve"> Warunków Zamówienia</w:t>
      </w:r>
      <w:bookmarkEnd w:id="15"/>
    </w:p>
    <w:p w14:paraId="062BFB02" w14:textId="11DE34A5" w:rsidR="003E4CBE" w:rsidRPr="00BE1AEA" w:rsidRDefault="003E4CBE" w:rsidP="00021E87">
      <w:pPr>
        <w:pStyle w:val="Stopka"/>
        <w:numPr>
          <w:ilvl w:val="6"/>
          <w:numId w:val="28"/>
        </w:numPr>
        <w:spacing w:line="276" w:lineRule="auto"/>
        <w:ind w:left="284" w:hanging="284"/>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 Warunków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6"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6"/>
    </w:p>
    <w:p w14:paraId="21550E3D" w14:textId="77777777" w:rsidR="003E4CBE" w:rsidRPr="00BE1AEA" w:rsidRDefault="003E4CBE" w:rsidP="005F1178">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5F1178">
      <w:pPr>
        <w:pStyle w:val="Akapitzlist"/>
        <w:numPr>
          <w:ilvl w:val="0"/>
          <w:numId w:val="7"/>
        </w:numPr>
        <w:tabs>
          <w:tab w:val="clear" w:pos="1134"/>
          <w:tab w:val="num" w:pos="709"/>
        </w:tabs>
        <w:spacing w:line="276" w:lineRule="auto"/>
        <w:ind w:left="709" w:hanging="283"/>
        <w:rPr>
          <w:rFonts w:ascii="Arial" w:hAnsi="Arial" w:cs="Arial"/>
          <w:sz w:val="22"/>
          <w:szCs w:val="22"/>
          <w:lang w:eastAsia="ar-SA"/>
        </w:rPr>
      </w:pPr>
      <w:r w:rsidRPr="00FB4C25">
        <w:rPr>
          <w:rFonts w:ascii="Arial" w:hAnsi="Arial" w:cs="Arial"/>
          <w:sz w:val="22"/>
          <w:szCs w:val="22"/>
          <w:lang w:eastAsia="ar-SA"/>
        </w:rPr>
        <w:t xml:space="preserve">Postępowanie zakupowe obarczone jest wadą uniemożliwiającą udzielenie Zamówienia lub dokonanie wyboru oferty najkorzystniejszej, bez naruszenia zasad </w:t>
      </w:r>
      <w:r w:rsidRPr="00FB4C25">
        <w:rPr>
          <w:rFonts w:ascii="Arial" w:hAnsi="Arial" w:cs="Arial"/>
          <w:sz w:val="22"/>
          <w:szCs w:val="22"/>
          <w:lang w:eastAsia="ar-SA"/>
        </w:rPr>
        <w:lastRenderedPageBreak/>
        <w:t>określonych w Regulaminie, o ile naruszenia te mogą mieć wpływ na wynik Postępowania;</w:t>
      </w:r>
    </w:p>
    <w:p w14:paraId="4EDB5625" w14:textId="3C59B7A9" w:rsidR="00D35DC6" w:rsidRDefault="00D35DC6" w:rsidP="005F1178">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759F3C22" w:rsidR="003E4CBE" w:rsidRDefault="003E4CBE" w:rsidP="005F1178">
      <w:pPr>
        <w:pStyle w:val="Akapitzlist"/>
        <w:numPr>
          <w:ilvl w:val="0"/>
          <w:numId w:val="6"/>
        </w:numPr>
        <w:tabs>
          <w:tab w:val="clear" w:pos="720"/>
          <w:tab w:val="num" w:pos="284"/>
          <w:tab w:val="center" w:pos="6336"/>
          <w:tab w:val="right" w:pos="10872"/>
        </w:tabs>
        <w:spacing w:line="276" w:lineRule="auto"/>
        <w:ind w:left="284" w:right="-6" w:hanging="284"/>
        <w:rPr>
          <w:rFonts w:ascii="Arial" w:hAnsi="Arial" w:cs="Arial"/>
          <w:sz w:val="22"/>
          <w:szCs w:val="22"/>
        </w:rPr>
      </w:pPr>
      <w:r w:rsidRPr="00F52082">
        <w:rPr>
          <w:rFonts w:ascii="Arial" w:hAnsi="Arial" w:cs="Arial"/>
          <w:sz w:val="22"/>
          <w:szCs w:val="22"/>
        </w:rPr>
        <w:t>Postępowanie może zostać zamknięte na każdym etapie jak również po wyborze oferty najkorzystniejszej a przed podpisaniem Umowy zakupowej.</w:t>
      </w:r>
    </w:p>
    <w:p w14:paraId="71493FAF" w14:textId="65A0A99E" w:rsidR="00021E87" w:rsidRPr="00021E87" w:rsidRDefault="00021E87" w:rsidP="005F1178">
      <w:pPr>
        <w:numPr>
          <w:ilvl w:val="0"/>
          <w:numId w:val="6"/>
        </w:numPr>
        <w:tabs>
          <w:tab w:val="num" w:pos="284"/>
        </w:tabs>
        <w:suppressAutoHyphens w:val="0"/>
        <w:autoSpaceDE/>
        <w:spacing w:line="276" w:lineRule="auto"/>
        <w:ind w:left="284" w:right="-6" w:hanging="284"/>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30800CA8" w14:textId="1B508BE5" w:rsidR="00012251" w:rsidRPr="003E10F6" w:rsidRDefault="00012251"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7"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7"/>
    <w:p w14:paraId="4A9EF155" w14:textId="77777777" w:rsidR="003E4CBE" w:rsidRPr="00021E87"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49441D32" w:rsidR="003E4CBE" w:rsidRPr="00021E87"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t xml:space="preserve">w Spółce funkcjonuje adres e-mail: </w:t>
      </w:r>
      <w:hyperlink r:id="rId15" w:history="1">
        <w:r w:rsidRPr="00021E87">
          <w:rPr>
            <w:rFonts w:ascii="Arial" w:hAnsi="Arial"/>
            <w:sz w:val="22"/>
            <w:szCs w:val="22"/>
          </w:rPr>
          <w:t>iod.plk@plk-sa.pl</w:t>
        </w:r>
      </w:hyperlink>
      <w:r w:rsidRPr="00021E87">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4A7F76">
        <w:rPr>
          <w:rFonts w:ascii="Arial" w:hAnsi="Arial"/>
          <w:sz w:val="22"/>
          <w:szCs w:val="22"/>
        </w:rPr>
        <w:t>dane osobowe będą przetwarzane w celu:</w:t>
      </w:r>
    </w:p>
    <w:p w14:paraId="7DC93B35"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Default="003E4CBE" w:rsidP="005F1178">
      <w:pPr>
        <w:tabs>
          <w:tab w:val="left" w:pos="6660"/>
        </w:tabs>
        <w:spacing w:line="276" w:lineRule="auto"/>
        <w:ind w:left="993"/>
        <w:jc w:val="both"/>
        <w:rPr>
          <w:rFonts w:ascii="Arial" w:hAnsi="Arial"/>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dane osobowe mogą być udostępniane innym odbiorcom na podstawie przepisów prawa, w szczególności podmiotom przetwarzającym na podstawie zawartych umów;</w:t>
      </w:r>
    </w:p>
    <w:p w14:paraId="78401D76"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 xml:space="preserve">dane osobowe mogą być przekazane do państwa nienależącego do Europejskiego Obszaru Gospodarczego (państwa trzeciego) lub organizacji międzynarodowej w rozumieniu RODO, w ramach powierzenia przetwarzania danych osobowych lub </w:t>
      </w:r>
      <w:r w:rsidRPr="004A7F76">
        <w:rPr>
          <w:rFonts w:ascii="Arial" w:hAnsi="Arial"/>
          <w:sz w:val="22"/>
          <w:szCs w:val="22"/>
        </w:rPr>
        <w:lastRenderedPageBreak/>
        <w:t>udostępnienia na mocy przepisów prawa, przy czym, zawsze przy spełnieniu jednego z warunków:</w:t>
      </w:r>
    </w:p>
    <w:p w14:paraId="4EB72F3A"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5F1178">
      <w:pPr>
        <w:tabs>
          <w:tab w:val="left" w:pos="851"/>
          <w:tab w:val="left" w:pos="6660"/>
        </w:tabs>
        <w:spacing w:line="276" w:lineRule="auto"/>
        <w:ind w:left="851"/>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2D79854" w14:textId="274A656D" w:rsidR="0084335C" w:rsidRDefault="0084335C" w:rsidP="005F1178">
      <w:pPr>
        <w:pStyle w:val="Akapitzlist"/>
        <w:tabs>
          <w:tab w:val="left" w:pos="284"/>
        </w:tabs>
        <w:overflowPunct w:val="0"/>
        <w:adjustRightInd w:val="0"/>
        <w:spacing w:before="60" w:after="60"/>
        <w:ind w:left="284"/>
        <w:contextualSpacing/>
        <w:textAlignment w:val="baseline"/>
        <w:rPr>
          <w:sz w:val="22"/>
          <w:szCs w:val="22"/>
        </w:rPr>
      </w:pPr>
    </w:p>
    <w:p w14:paraId="6C21E155" w14:textId="77777777" w:rsidR="0001699B" w:rsidRPr="0084335C" w:rsidRDefault="0001699B" w:rsidP="006B14DB">
      <w:pPr>
        <w:pStyle w:val="Akapitzlist"/>
        <w:tabs>
          <w:tab w:val="left" w:pos="284"/>
        </w:tabs>
        <w:overflowPunct w:val="0"/>
        <w:adjustRightInd w:val="0"/>
        <w:spacing w:before="60" w:after="60"/>
        <w:ind w:left="284"/>
        <w:contextualSpacing/>
        <w:textAlignment w:val="baseline"/>
        <w:rPr>
          <w:sz w:val="22"/>
          <w:szCs w:val="22"/>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
    <w:p w14:paraId="027F0126" w14:textId="44FB30D1" w:rsidR="00B35B2E" w:rsidRDefault="007B55B4" w:rsidP="0001699B">
      <w:pPr>
        <w:pStyle w:val="Tekstpodstawowywcity2"/>
        <w:spacing w:after="0" w:line="276" w:lineRule="auto"/>
        <w:ind w:left="0"/>
        <w:jc w:val="both"/>
        <w:rPr>
          <w:rFonts w:ascii="Arial" w:hAnsi="Arial" w:cs="Arial"/>
          <w:color w:val="000000" w:themeColor="text1"/>
          <w:sz w:val="22"/>
          <w:szCs w:val="22"/>
        </w:rPr>
      </w:pPr>
      <w:r w:rsidRPr="009872E9">
        <w:rPr>
          <w:rFonts w:ascii="Arial" w:hAnsi="Arial" w:cs="Arial"/>
          <w:b/>
          <w:color w:val="000000" w:themeColor="text1"/>
          <w:sz w:val="22"/>
          <w:szCs w:val="22"/>
        </w:rPr>
        <w:t xml:space="preserve">Załącznik nr 1 </w:t>
      </w:r>
      <w:r w:rsidR="00033A01" w:rsidRPr="009872E9">
        <w:rPr>
          <w:rFonts w:ascii="Arial" w:hAnsi="Arial" w:cs="Arial"/>
          <w:color w:val="000000" w:themeColor="text1"/>
          <w:sz w:val="22"/>
          <w:szCs w:val="22"/>
        </w:rPr>
        <w:t>–</w:t>
      </w:r>
      <w:r w:rsidR="003C4F05" w:rsidRPr="009872E9">
        <w:rPr>
          <w:rFonts w:ascii="Arial" w:hAnsi="Arial" w:cs="Arial"/>
          <w:color w:val="000000" w:themeColor="text1"/>
          <w:sz w:val="22"/>
          <w:szCs w:val="22"/>
        </w:rPr>
        <w:t xml:space="preserve"> </w:t>
      </w:r>
      <w:r w:rsidR="00B35B2E" w:rsidRPr="00B35B2E">
        <w:rPr>
          <w:rFonts w:ascii="Arial" w:hAnsi="Arial" w:cs="Arial"/>
          <w:color w:val="000000" w:themeColor="text1"/>
          <w:sz w:val="22"/>
          <w:szCs w:val="22"/>
        </w:rPr>
        <w:t>Opis przedmiotu zamówienia</w:t>
      </w:r>
      <w:r w:rsidR="00B8553A">
        <w:rPr>
          <w:rFonts w:ascii="Arial" w:hAnsi="Arial" w:cs="Arial"/>
          <w:color w:val="000000" w:themeColor="text1"/>
          <w:sz w:val="22"/>
          <w:szCs w:val="22"/>
        </w:rPr>
        <w:t xml:space="preserve"> </w:t>
      </w:r>
    </w:p>
    <w:p w14:paraId="062F6942" w14:textId="200FE6D5" w:rsidR="00A234A9" w:rsidRPr="003862C4" w:rsidRDefault="00B35B2E" w:rsidP="0001699B">
      <w:pPr>
        <w:pStyle w:val="Tekstpodstawowywcity2"/>
        <w:spacing w:after="0" w:line="276" w:lineRule="auto"/>
        <w:ind w:left="0"/>
        <w:jc w:val="both"/>
        <w:rPr>
          <w:rFonts w:ascii="Arial" w:hAnsi="Arial" w:cs="Arial"/>
          <w:color w:val="000000" w:themeColor="text1"/>
          <w:sz w:val="22"/>
          <w:szCs w:val="22"/>
        </w:rPr>
      </w:pPr>
      <w:r w:rsidRPr="00B35B2E">
        <w:rPr>
          <w:rFonts w:ascii="Arial" w:hAnsi="Arial" w:cs="Arial"/>
          <w:b/>
          <w:color w:val="000000" w:themeColor="text1"/>
          <w:sz w:val="22"/>
          <w:szCs w:val="22"/>
        </w:rPr>
        <w:lastRenderedPageBreak/>
        <w:t>Załącznik nr 2</w:t>
      </w:r>
      <w:r>
        <w:rPr>
          <w:rFonts w:ascii="Arial" w:hAnsi="Arial" w:cs="Arial"/>
          <w:color w:val="000000" w:themeColor="text1"/>
          <w:sz w:val="22"/>
          <w:szCs w:val="22"/>
        </w:rPr>
        <w:t xml:space="preserve"> - </w:t>
      </w:r>
      <w:r w:rsidR="002C09B2" w:rsidRPr="002C09B2">
        <w:rPr>
          <w:rFonts w:ascii="Arial" w:hAnsi="Arial" w:cs="Arial"/>
          <w:color w:val="000000" w:themeColor="text1"/>
          <w:sz w:val="22"/>
          <w:szCs w:val="22"/>
        </w:rPr>
        <w:t xml:space="preserve">Wzór oświadczenia o akceptacji SWZ i </w:t>
      </w:r>
      <w:r w:rsidR="00283040">
        <w:rPr>
          <w:rFonts w:ascii="Arial" w:hAnsi="Arial" w:cs="Arial"/>
          <w:color w:val="000000" w:themeColor="text1"/>
          <w:sz w:val="22"/>
          <w:szCs w:val="22"/>
        </w:rPr>
        <w:t>Warunków</w:t>
      </w:r>
      <w:r w:rsidR="008817E6" w:rsidRPr="008817E6">
        <w:rPr>
          <w:rFonts w:ascii="Arial" w:hAnsi="Arial" w:cs="Arial"/>
          <w:color w:val="000000"/>
          <w:sz w:val="18"/>
          <w:szCs w:val="18"/>
          <w:shd w:val="clear" w:color="auto" w:fill="FFFFFF"/>
          <w:lang w:eastAsia="ar-SA"/>
        </w:rPr>
        <w:t xml:space="preserve"> </w:t>
      </w:r>
      <w:r w:rsidR="008817E6" w:rsidRPr="008817E6">
        <w:rPr>
          <w:rFonts w:ascii="Arial" w:hAnsi="Arial" w:cs="Arial"/>
          <w:color w:val="000000" w:themeColor="text1"/>
          <w:sz w:val="22"/>
          <w:szCs w:val="22"/>
        </w:rPr>
        <w:t>W dniu dzisiejszym rozpoczęłam pracę godz. 06:20 i zakończę o godz. 14:50 odpracowując 0,5h wyjścia prywatnego</w:t>
      </w:r>
      <w:r w:rsidR="002C09B2" w:rsidRPr="002C09B2">
        <w:rPr>
          <w:rFonts w:ascii="Arial" w:hAnsi="Arial" w:cs="Arial"/>
          <w:color w:val="000000" w:themeColor="text1"/>
          <w:sz w:val="22"/>
          <w:szCs w:val="22"/>
        </w:rPr>
        <w:t xml:space="preserve"> Umowy</w:t>
      </w:r>
      <w:r w:rsidR="002C09B2">
        <w:rPr>
          <w:rFonts w:ascii="Arial" w:hAnsi="Arial" w:cs="Arial"/>
          <w:color w:val="000000" w:themeColor="text1"/>
          <w:sz w:val="22"/>
          <w:szCs w:val="22"/>
        </w:rPr>
        <w:t xml:space="preserve"> </w:t>
      </w:r>
    </w:p>
    <w:p w14:paraId="62CE8CD6" w14:textId="465F573E" w:rsidR="00916524" w:rsidRDefault="00916524"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w:t>
      </w:r>
      <w:r w:rsidR="006449B5">
        <w:rPr>
          <w:rFonts w:ascii="Arial" w:hAnsi="Arial" w:cs="Arial"/>
          <w:b/>
          <w:bCs/>
          <w:color w:val="000000" w:themeColor="text1"/>
          <w:sz w:val="22"/>
          <w:szCs w:val="22"/>
          <w:lang w:eastAsia="pl-PL"/>
        </w:rPr>
        <w:t>ałącznik nr 3</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xml:space="preserve">– </w:t>
      </w:r>
      <w:r w:rsidR="002C09B2" w:rsidRPr="002C09B2">
        <w:rPr>
          <w:rFonts w:ascii="Arial" w:hAnsi="Arial" w:cs="Arial"/>
          <w:bCs/>
          <w:color w:val="000000" w:themeColor="text1"/>
          <w:sz w:val="22"/>
          <w:szCs w:val="22"/>
          <w:lang w:eastAsia="pl-PL"/>
        </w:rPr>
        <w:t>Wzór Oświadczenia o spełnieniu warunków udziału w Postępowaniu    Zakupowym i braku podstaw do odrzucenia oferty</w:t>
      </w:r>
    </w:p>
    <w:p w14:paraId="4E0282B0" w14:textId="37C5B217" w:rsidR="00BC19E7" w:rsidRDefault="00033A01"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916524" w:rsidRPr="009872E9">
        <w:rPr>
          <w:rFonts w:ascii="Arial" w:hAnsi="Arial" w:cs="Arial"/>
          <w:b/>
          <w:bCs/>
          <w:color w:val="000000" w:themeColor="text1"/>
          <w:sz w:val="22"/>
          <w:szCs w:val="22"/>
          <w:lang w:eastAsia="pl-PL"/>
        </w:rPr>
        <w:t>ik nr 4</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w:t>
      </w:r>
      <w:r w:rsidR="00BC19E7">
        <w:rPr>
          <w:rFonts w:ascii="Arial" w:hAnsi="Arial" w:cs="Arial"/>
          <w:bCs/>
          <w:color w:val="000000" w:themeColor="text1"/>
          <w:sz w:val="22"/>
          <w:szCs w:val="22"/>
          <w:lang w:eastAsia="pl-PL"/>
        </w:rPr>
        <w:t xml:space="preserve"> Wzór </w:t>
      </w:r>
      <w:r w:rsidR="00E239A3">
        <w:rPr>
          <w:rFonts w:ascii="Arial" w:hAnsi="Arial" w:cs="Arial"/>
          <w:bCs/>
          <w:color w:val="000000" w:themeColor="text1"/>
          <w:sz w:val="22"/>
          <w:szCs w:val="22"/>
          <w:lang w:eastAsia="pl-PL"/>
        </w:rPr>
        <w:t xml:space="preserve">oświadczenia </w:t>
      </w:r>
      <w:r w:rsidR="00E239A3" w:rsidRPr="00E239A3">
        <w:rPr>
          <w:rFonts w:ascii="Arial" w:hAnsi="Arial" w:cs="Arial"/>
          <w:bCs/>
          <w:color w:val="000000" w:themeColor="text1"/>
          <w:sz w:val="22"/>
          <w:szCs w:val="22"/>
          <w:lang w:eastAsia="pl-PL"/>
        </w:rPr>
        <w:t xml:space="preserve">o </w:t>
      </w:r>
      <w:r w:rsidR="00C923D0">
        <w:rPr>
          <w:rFonts w:ascii="Arial" w:hAnsi="Arial" w:cs="Arial"/>
          <w:bCs/>
          <w:color w:val="000000" w:themeColor="text1"/>
          <w:sz w:val="22"/>
          <w:szCs w:val="22"/>
          <w:lang w:eastAsia="pl-PL"/>
        </w:rPr>
        <w:t>niepodleganiu</w:t>
      </w:r>
      <w:r w:rsidR="00E239A3" w:rsidRPr="00E239A3">
        <w:rPr>
          <w:rFonts w:ascii="Arial" w:hAnsi="Arial" w:cs="Arial"/>
          <w:bCs/>
          <w:color w:val="000000" w:themeColor="text1"/>
          <w:sz w:val="22"/>
          <w:szCs w:val="22"/>
          <w:lang w:eastAsia="pl-PL"/>
        </w:rPr>
        <w:t xml:space="preserve"> wykluczeniu z postępowania na podstawie art. 7 ust. 1 ustawy z dnia 13 kwietnia 2022 r. o szczególnych rozwiązaniach w zakresie przeciwdziałania wspieraniu agresji na Ukrainę oraz służących ochronie bezpieczeństwa narodowego (</w:t>
      </w:r>
      <w:r w:rsidR="001E0F68">
        <w:rPr>
          <w:rFonts w:ascii="Arial" w:hAnsi="Arial" w:cs="Arial"/>
          <w:bCs/>
          <w:color w:val="000000" w:themeColor="text1"/>
          <w:sz w:val="22"/>
          <w:szCs w:val="22"/>
          <w:lang w:eastAsia="pl-PL"/>
        </w:rPr>
        <w:t xml:space="preserve">t. j. </w:t>
      </w:r>
      <w:r w:rsidR="00E239A3" w:rsidRPr="00E239A3">
        <w:rPr>
          <w:rFonts w:ascii="Arial" w:hAnsi="Arial" w:cs="Arial"/>
          <w:bCs/>
          <w:color w:val="000000" w:themeColor="text1"/>
          <w:sz w:val="22"/>
          <w:szCs w:val="22"/>
          <w:lang w:eastAsia="pl-PL"/>
        </w:rPr>
        <w:t xml:space="preserve">Dz. U. </w:t>
      </w:r>
      <w:r w:rsidR="001E0F68">
        <w:rPr>
          <w:rFonts w:ascii="Arial" w:hAnsi="Arial" w:cs="Arial"/>
          <w:bCs/>
          <w:color w:val="000000" w:themeColor="text1"/>
          <w:sz w:val="22"/>
          <w:szCs w:val="22"/>
          <w:lang w:eastAsia="pl-PL"/>
        </w:rPr>
        <w:t>z 202</w:t>
      </w:r>
      <w:r w:rsidR="00F34D91">
        <w:rPr>
          <w:rFonts w:ascii="Arial" w:hAnsi="Arial" w:cs="Arial"/>
          <w:bCs/>
          <w:color w:val="000000" w:themeColor="text1"/>
          <w:sz w:val="22"/>
          <w:szCs w:val="22"/>
          <w:lang w:eastAsia="pl-PL"/>
        </w:rPr>
        <w:t>5</w:t>
      </w:r>
      <w:r w:rsidR="001E0F68">
        <w:rPr>
          <w:rFonts w:ascii="Arial" w:hAnsi="Arial" w:cs="Arial"/>
          <w:bCs/>
          <w:color w:val="000000" w:themeColor="text1"/>
          <w:sz w:val="22"/>
          <w:szCs w:val="22"/>
          <w:lang w:eastAsia="pl-PL"/>
        </w:rPr>
        <w:t xml:space="preserve"> r. </w:t>
      </w:r>
      <w:r w:rsidR="00E239A3" w:rsidRPr="00E239A3">
        <w:rPr>
          <w:rFonts w:ascii="Arial" w:hAnsi="Arial" w:cs="Arial"/>
          <w:bCs/>
          <w:color w:val="000000" w:themeColor="text1"/>
          <w:sz w:val="22"/>
          <w:szCs w:val="22"/>
          <w:lang w:eastAsia="pl-PL"/>
        </w:rPr>
        <w:t xml:space="preserve">poz. </w:t>
      </w:r>
      <w:r w:rsidR="001E0F68">
        <w:rPr>
          <w:rFonts w:ascii="Arial" w:hAnsi="Arial" w:cs="Arial"/>
          <w:bCs/>
          <w:color w:val="000000" w:themeColor="text1"/>
          <w:sz w:val="22"/>
          <w:szCs w:val="22"/>
          <w:lang w:eastAsia="pl-PL"/>
        </w:rPr>
        <w:t>5</w:t>
      </w:r>
      <w:r w:rsidR="00F34D91">
        <w:rPr>
          <w:rFonts w:ascii="Arial" w:hAnsi="Arial" w:cs="Arial"/>
          <w:bCs/>
          <w:color w:val="000000" w:themeColor="text1"/>
          <w:sz w:val="22"/>
          <w:szCs w:val="22"/>
          <w:lang w:eastAsia="pl-PL"/>
        </w:rPr>
        <w:t>14</w:t>
      </w:r>
      <w:r w:rsidR="00E239A3" w:rsidRPr="00E239A3">
        <w:rPr>
          <w:rFonts w:ascii="Arial" w:hAnsi="Arial" w:cs="Arial"/>
          <w:bCs/>
          <w:color w:val="000000" w:themeColor="text1"/>
          <w:sz w:val="22"/>
          <w:szCs w:val="22"/>
          <w:lang w:eastAsia="pl-PL"/>
        </w:rPr>
        <w:t>)</w:t>
      </w:r>
    </w:p>
    <w:p w14:paraId="365FDD76" w14:textId="33ECF369" w:rsidR="00DC0668" w:rsidRDefault="00DC0668" w:rsidP="0001699B">
      <w:pPr>
        <w:pStyle w:val="Tekstpodstawowywcity"/>
        <w:autoSpaceDE/>
        <w:spacing w:after="0" w:line="276" w:lineRule="auto"/>
        <w:jc w:val="both"/>
        <w:rPr>
          <w:rFonts w:ascii="Arial" w:hAnsi="Arial" w:cs="Arial"/>
          <w:bCs/>
          <w:color w:val="000000" w:themeColor="text1"/>
          <w:sz w:val="22"/>
          <w:szCs w:val="22"/>
          <w:lang w:eastAsia="pl-PL"/>
        </w:rPr>
      </w:pPr>
      <w:r w:rsidRPr="00DC0668">
        <w:rPr>
          <w:rFonts w:ascii="Arial" w:hAnsi="Arial" w:cs="Arial"/>
          <w:b/>
          <w:bCs/>
          <w:color w:val="000000" w:themeColor="text1"/>
          <w:sz w:val="22"/>
          <w:szCs w:val="22"/>
          <w:lang w:eastAsia="pl-PL"/>
        </w:rPr>
        <w:t>Załącznik nr 5</w:t>
      </w:r>
      <w:r>
        <w:rPr>
          <w:rFonts w:ascii="Arial" w:hAnsi="Arial" w:cs="Arial"/>
          <w:bCs/>
          <w:color w:val="000000" w:themeColor="text1"/>
          <w:sz w:val="22"/>
          <w:szCs w:val="22"/>
          <w:lang w:eastAsia="pl-PL"/>
        </w:rPr>
        <w:t xml:space="preserve"> - </w:t>
      </w:r>
      <w:r w:rsidRPr="00DC0668">
        <w:rPr>
          <w:rFonts w:ascii="Arial" w:hAnsi="Arial" w:cs="Arial"/>
          <w:bCs/>
          <w:color w:val="000000" w:themeColor="text1"/>
          <w:sz w:val="22"/>
          <w:szCs w:val="22"/>
          <w:lang w:eastAsia="pl-PL"/>
        </w:rPr>
        <w:t>Wzór zobowiązania podmiotu udostępniającego zasoby</w:t>
      </w:r>
    </w:p>
    <w:p w14:paraId="216FEE60" w14:textId="523FCCD2" w:rsidR="0001699B" w:rsidRDefault="00374681" w:rsidP="002C28C6">
      <w:pPr>
        <w:pStyle w:val="Tekstpodstawowywcity"/>
        <w:spacing w:after="0" w:line="276" w:lineRule="auto"/>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6</w:t>
      </w:r>
      <w:r w:rsidR="00C923D0" w:rsidRPr="00C923D0">
        <w:rPr>
          <w:rFonts w:ascii="Arial" w:hAnsi="Arial" w:cs="Arial"/>
          <w:b/>
          <w:bCs/>
          <w:color w:val="000000" w:themeColor="text1"/>
          <w:sz w:val="22"/>
          <w:szCs w:val="22"/>
          <w:lang w:eastAsia="pl-PL"/>
        </w:rPr>
        <w:t xml:space="preserve"> </w:t>
      </w:r>
      <w:r w:rsidR="002C09B2">
        <w:rPr>
          <w:rFonts w:ascii="Arial" w:hAnsi="Arial" w:cs="Arial"/>
          <w:bCs/>
          <w:color w:val="000000" w:themeColor="text1"/>
          <w:sz w:val="22"/>
          <w:szCs w:val="22"/>
          <w:lang w:eastAsia="pl-PL"/>
        </w:rPr>
        <w:t>–</w:t>
      </w:r>
      <w:r w:rsidR="005F1178">
        <w:rPr>
          <w:rFonts w:ascii="Arial" w:hAnsi="Arial" w:cs="Arial"/>
          <w:bCs/>
          <w:color w:val="000000" w:themeColor="text1"/>
          <w:sz w:val="22"/>
          <w:szCs w:val="22"/>
          <w:lang w:eastAsia="pl-PL"/>
        </w:rPr>
        <w:t xml:space="preserve"> </w:t>
      </w:r>
      <w:r w:rsidR="00DA16DB">
        <w:rPr>
          <w:rFonts w:ascii="Arial" w:hAnsi="Arial" w:cs="Arial"/>
          <w:bCs/>
          <w:color w:val="000000" w:themeColor="text1"/>
          <w:sz w:val="22"/>
          <w:szCs w:val="22"/>
          <w:lang w:eastAsia="pl-PL"/>
        </w:rPr>
        <w:t>Formularz</w:t>
      </w:r>
      <w:r w:rsidR="002C28C6">
        <w:rPr>
          <w:rFonts w:ascii="Arial" w:hAnsi="Arial" w:cs="Arial"/>
          <w:bCs/>
          <w:color w:val="000000" w:themeColor="text1"/>
          <w:sz w:val="22"/>
          <w:szCs w:val="22"/>
          <w:lang w:eastAsia="pl-PL"/>
        </w:rPr>
        <w:t xml:space="preserve"> </w:t>
      </w:r>
      <w:r w:rsidR="00733365">
        <w:rPr>
          <w:rFonts w:ascii="Arial" w:hAnsi="Arial" w:cs="Arial"/>
          <w:bCs/>
          <w:color w:val="000000" w:themeColor="text1"/>
          <w:sz w:val="22"/>
          <w:szCs w:val="22"/>
          <w:lang w:eastAsia="pl-PL"/>
        </w:rPr>
        <w:t>cenowy</w:t>
      </w:r>
      <w:r w:rsidR="0084164F">
        <w:rPr>
          <w:rFonts w:ascii="Arial" w:hAnsi="Arial" w:cs="Arial"/>
          <w:bCs/>
          <w:color w:val="000000" w:themeColor="text1"/>
          <w:sz w:val="22"/>
          <w:szCs w:val="22"/>
          <w:lang w:eastAsia="pl-PL"/>
        </w:rPr>
        <w:t xml:space="preserve"> </w:t>
      </w:r>
    </w:p>
    <w:p w14:paraId="16490D0F" w14:textId="6B0BE328" w:rsidR="0084164F" w:rsidRDefault="00133516" w:rsidP="0001699B">
      <w:pPr>
        <w:pStyle w:val="Tekstpodstawowywcity"/>
        <w:spacing w:after="0" w:line="276" w:lineRule="auto"/>
        <w:rPr>
          <w:rFonts w:ascii="Arial" w:hAnsi="Arial" w:cs="Arial"/>
          <w:bCs/>
          <w:color w:val="000000" w:themeColor="text1"/>
          <w:sz w:val="22"/>
          <w:szCs w:val="22"/>
          <w:lang w:eastAsia="pl-PL"/>
        </w:rPr>
      </w:pPr>
      <w:bookmarkStart w:id="18" w:name="_Hlk190433575"/>
      <w:r w:rsidRPr="00133516">
        <w:rPr>
          <w:rFonts w:ascii="Arial" w:hAnsi="Arial" w:cs="Arial"/>
          <w:b/>
          <w:bCs/>
          <w:color w:val="000000" w:themeColor="text1"/>
          <w:sz w:val="22"/>
          <w:szCs w:val="22"/>
          <w:lang w:eastAsia="pl-PL"/>
        </w:rPr>
        <w:t xml:space="preserve">Załącznik nr </w:t>
      </w:r>
      <w:r w:rsidR="005F1178">
        <w:rPr>
          <w:rFonts w:ascii="Arial" w:hAnsi="Arial" w:cs="Arial"/>
          <w:b/>
          <w:bCs/>
          <w:color w:val="000000" w:themeColor="text1"/>
          <w:sz w:val="22"/>
          <w:szCs w:val="22"/>
          <w:lang w:eastAsia="pl-PL"/>
        </w:rPr>
        <w:t>7</w:t>
      </w:r>
      <w:r w:rsidRPr="00133516">
        <w:rPr>
          <w:rFonts w:ascii="Arial" w:hAnsi="Arial" w:cs="Arial"/>
          <w:bCs/>
          <w:color w:val="000000" w:themeColor="text1"/>
          <w:sz w:val="22"/>
          <w:szCs w:val="22"/>
          <w:lang w:eastAsia="pl-PL"/>
        </w:rPr>
        <w:t xml:space="preserve"> </w:t>
      </w:r>
      <w:bookmarkEnd w:id="18"/>
      <w:r w:rsidR="0084164F">
        <w:rPr>
          <w:rFonts w:ascii="Arial" w:hAnsi="Arial" w:cs="Arial"/>
          <w:bCs/>
          <w:color w:val="000000" w:themeColor="text1"/>
          <w:sz w:val="22"/>
          <w:szCs w:val="22"/>
          <w:lang w:eastAsia="pl-PL"/>
        </w:rPr>
        <w:t>–</w:t>
      </w:r>
      <w:r>
        <w:rPr>
          <w:rFonts w:ascii="Arial" w:hAnsi="Arial" w:cs="Arial"/>
          <w:bCs/>
          <w:color w:val="000000" w:themeColor="text1"/>
          <w:sz w:val="22"/>
          <w:szCs w:val="22"/>
          <w:lang w:eastAsia="pl-PL"/>
        </w:rPr>
        <w:t xml:space="preserve"> </w:t>
      </w:r>
      <w:r w:rsidR="0084164F">
        <w:rPr>
          <w:rFonts w:ascii="Arial" w:hAnsi="Arial" w:cs="Arial"/>
          <w:bCs/>
          <w:color w:val="000000" w:themeColor="text1"/>
          <w:sz w:val="22"/>
          <w:szCs w:val="22"/>
          <w:lang w:eastAsia="pl-PL"/>
        </w:rPr>
        <w:t>Wykaz wykonanych usług</w:t>
      </w:r>
    </w:p>
    <w:p w14:paraId="7C8D4BAD" w14:textId="5EA1DD6B" w:rsidR="00C923D0" w:rsidRDefault="0084164F" w:rsidP="0001699B">
      <w:pPr>
        <w:pStyle w:val="Tekstpodstawowywcity"/>
        <w:spacing w:after="0" w:line="276" w:lineRule="auto"/>
        <w:rPr>
          <w:rFonts w:ascii="Arial" w:hAnsi="Arial" w:cs="Arial"/>
          <w:bCs/>
          <w:color w:val="000000" w:themeColor="text1"/>
          <w:sz w:val="22"/>
          <w:szCs w:val="22"/>
          <w:lang w:eastAsia="pl-PL"/>
        </w:rPr>
      </w:pPr>
      <w:r w:rsidRPr="00133516">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8</w:t>
      </w:r>
      <w:r w:rsidRPr="00133516">
        <w:rPr>
          <w:rFonts w:ascii="Arial" w:hAnsi="Arial" w:cs="Arial"/>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00133516" w:rsidRPr="00133516">
        <w:rPr>
          <w:rFonts w:ascii="Arial" w:hAnsi="Arial" w:cs="Arial"/>
          <w:bCs/>
          <w:color w:val="000000" w:themeColor="text1"/>
          <w:sz w:val="22"/>
          <w:szCs w:val="22"/>
          <w:lang w:eastAsia="pl-PL"/>
        </w:rPr>
        <w:t>Wzór gwarancji zabezpiecz</w:t>
      </w:r>
      <w:r w:rsidR="00133516">
        <w:rPr>
          <w:rFonts w:ascii="Arial" w:hAnsi="Arial" w:cs="Arial"/>
          <w:bCs/>
          <w:color w:val="000000" w:themeColor="text1"/>
          <w:sz w:val="22"/>
          <w:szCs w:val="22"/>
          <w:lang w:eastAsia="pl-PL"/>
        </w:rPr>
        <w:t>enia należytego wykonania umowy</w:t>
      </w:r>
    </w:p>
    <w:p w14:paraId="13B50353" w14:textId="0AB9512A" w:rsidR="0084164F" w:rsidRPr="00A1569D" w:rsidRDefault="0084164F" w:rsidP="0084164F">
      <w:pPr>
        <w:pStyle w:val="Tekstpodstawowywcity"/>
        <w:spacing w:after="0" w:line="276" w:lineRule="auto"/>
        <w:rPr>
          <w:rFonts w:ascii="Arial" w:hAnsi="Arial" w:cs="Arial"/>
          <w:b/>
          <w:bCs/>
          <w:color w:val="000000" w:themeColor="text1"/>
          <w:sz w:val="22"/>
          <w:szCs w:val="22"/>
          <w:lang w:eastAsia="pl-PL"/>
        </w:rPr>
      </w:pPr>
      <w:r w:rsidRPr="00C923D0">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9</w:t>
      </w:r>
      <w:r w:rsidRPr="00C923D0">
        <w:rPr>
          <w:rFonts w:ascii="Arial" w:hAnsi="Arial" w:cs="Arial"/>
          <w:b/>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Pr="00C923D0">
        <w:rPr>
          <w:rFonts w:ascii="Arial" w:hAnsi="Arial" w:cs="Arial"/>
          <w:bCs/>
          <w:color w:val="000000" w:themeColor="text1"/>
          <w:sz w:val="22"/>
          <w:szCs w:val="22"/>
          <w:lang w:eastAsia="pl-PL"/>
        </w:rPr>
        <w:t>Wzór Umowy</w:t>
      </w:r>
    </w:p>
    <w:p w14:paraId="2E699B08" w14:textId="77777777" w:rsidR="00C923D0" w:rsidRDefault="00C923D0" w:rsidP="0001699B">
      <w:pPr>
        <w:pStyle w:val="Tekstpodstawowywcity"/>
        <w:autoSpaceDE/>
        <w:spacing w:after="0" w:line="276" w:lineRule="auto"/>
        <w:jc w:val="both"/>
        <w:rPr>
          <w:rFonts w:ascii="Arial" w:hAnsi="Arial" w:cs="Arial"/>
          <w:bCs/>
          <w:color w:val="000000" w:themeColor="text1"/>
          <w:sz w:val="22"/>
          <w:szCs w:val="22"/>
          <w:lang w:eastAsia="pl-PL"/>
        </w:rPr>
      </w:pPr>
    </w:p>
    <w:p w14:paraId="2A574E4C" w14:textId="5618DE7F"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131C8A14" w14:textId="77777777"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6"/>
      <w:footerReference w:type="default" r:id="rId17"/>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08CFF" w14:textId="77777777" w:rsidR="00637D8C" w:rsidRDefault="00637D8C">
      <w:r>
        <w:separator/>
      </w:r>
    </w:p>
  </w:endnote>
  <w:endnote w:type="continuationSeparator" w:id="0">
    <w:p w14:paraId="7E5346FD" w14:textId="77777777" w:rsidR="00637D8C" w:rsidRDefault="0063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22"/>
        <w:szCs w:val="22"/>
      </w:rPr>
      <w:id w:val="-1448697474"/>
      <w:docPartObj>
        <w:docPartGallery w:val="Page Numbers (Bottom of Page)"/>
        <w:docPartUnique/>
      </w:docPartObj>
    </w:sdtPr>
    <w:sdtEndPr/>
    <w:sdtContent>
      <w:p w14:paraId="09C51568" w14:textId="09280DCF" w:rsidR="002729B3" w:rsidRPr="00331DDA" w:rsidRDefault="002729B3">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422E4F" w:rsidRPr="00422E4F">
          <w:rPr>
            <w:rFonts w:ascii="Arial" w:eastAsiaTheme="majorEastAsia" w:hAnsi="Arial" w:cs="Arial"/>
            <w:noProof/>
            <w:sz w:val="22"/>
            <w:szCs w:val="22"/>
          </w:rPr>
          <w:t>6</w:t>
        </w:r>
        <w:r w:rsidRPr="00331DDA">
          <w:rPr>
            <w:rFonts w:ascii="Arial" w:eastAsiaTheme="majorEastAsia" w:hAnsi="Arial" w:cs="Arial"/>
            <w:sz w:val="22"/>
            <w:szCs w:val="22"/>
          </w:rPr>
          <w:fldChar w:fldCharType="end"/>
        </w:r>
        <w:r w:rsidR="00CD22D3">
          <w:rPr>
            <w:rFonts w:ascii="Arial" w:eastAsiaTheme="majorEastAsia" w:hAnsi="Arial" w:cs="Arial"/>
            <w:sz w:val="22"/>
            <w:szCs w:val="22"/>
          </w:rPr>
          <w:t>/1</w:t>
        </w:r>
        <w:r w:rsidR="0075171F">
          <w:rPr>
            <w:rFonts w:ascii="Arial" w:eastAsiaTheme="majorEastAsia" w:hAnsi="Arial" w:cs="Arial"/>
            <w:sz w:val="22"/>
            <w:szCs w:val="22"/>
          </w:rPr>
          <w:t>9</w:t>
        </w:r>
      </w:p>
    </w:sdtContent>
  </w:sdt>
  <w:p w14:paraId="17B5467C" w14:textId="77777777" w:rsidR="002729B3" w:rsidRPr="00A06D73" w:rsidRDefault="002729B3"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A6BC7" w14:textId="77777777" w:rsidR="00637D8C" w:rsidRDefault="00637D8C">
      <w:r>
        <w:separator/>
      </w:r>
    </w:p>
  </w:footnote>
  <w:footnote w:type="continuationSeparator" w:id="0">
    <w:p w14:paraId="35A162D1" w14:textId="77777777" w:rsidR="00637D8C" w:rsidRDefault="00637D8C">
      <w:r>
        <w:continuationSeparator/>
      </w:r>
    </w:p>
  </w:footnote>
  <w:footnote w:id="1">
    <w:p w14:paraId="1363B0E6" w14:textId="77777777" w:rsidR="002729B3" w:rsidRPr="001F12FB" w:rsidRDefault="002729B3"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9A92" w14:textId="7B77CC65" w:rsidR="002729B3" w:rsidRDefault="002729B3" w:rsidP="009A4234">
    <w:pPr>
      <w:tabs>
        <w:tab w:val="left" w:pos="0"/>
      </w:tabs>
      <w:jc w:val="both"/>
      <w:rPr>
        <w:rFonts w:ascii="Arial" w:hAnsi="Arial" w:cs="Arial"/>
        <w:sz w:val="16"/>
        <w:szCs w:val="16"/>
      </w:rPr>
    </w:pPr>
    <w:r>
      <w:rPr>
        <w:rFonts w:ascii="Arial" w:hAnsi="Arial" w:cs="Arial"/>
        <w:sz w:val="16"/>
        <w:szCs w:val="16"/>
      </w:rPr>
      <w:t>Specyfikacja Warunków Zamówienia pn</w:t>
    </w:r>
    <w:r w:rsidR="00D244F3">
      <w:rPr>
        <w:rFonts w:ascii="Arial" w:hAnsi="Arial" w:cs="Arial"/>
        <w:sz w:val="16"/>
        <w:szCs w:val="16"/>
      </w:rPr>
      <w:t>.</w:t>
    </w:r>
    <w:r>
      <w:rPr>
        <w:rFonts w:ascii="Arial" w:hAnsi="Arial" w:cs="Arial"/>
        <w:sz w:val="16"/>
        <w:szCs w:val="16"/>
      </w:rPr>
      <w:t>:</w:t>
    </w:r>
    <w:r w:rsidRPr="00316D52">
      <w:t xml:space="preserve"> </w:t>
    </w:r>
    <w:r>
      <w:t>„</w:t>
    </w:r>
    <w:r w:rsidR="00A711B5" w:rsidRPr="00A711B5">
      <w:rPr>
        <w:rFonts w:ascii="Arial" w:hAnsi="Arial" w:cs="Arial"/>
        <w:sz w:val="16"/>
        <w:szCs w:val="16"/>
      </w:rPr>
      <w:t>Remont instalacji systemu TVU na przejeździe kat. A w km. 350,351 Sątopy – Samulewo linii kolejowej nr. 353</w:t>
    </w:r>
    <w:r w:rsidR="00E83D66">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8FC642BC"/>
    <w:lvl w:ilvl="0" w:tplc="9A067208">
      <w:start w:val="1"/>
      <w:numFmt w:val="decimal"/>
      <w:lvlText w:val="%1."/>
      <w:lvlJc w:val="left"/>
      <w:pPr>
        <w:ind w:left="644" w:hanging="360"/>
      </w:pPr>
      <w:rPr>
        <w:rFonts w:ascii="Arial" w:eastAsia="Times New Roman" w:hAnsi="Arial" w:cs="Arial"/>
        <w:b w:val="0"/>
        <w:color w:val="auto"/>
        <w:sz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5918BB"/>
    <w:multiLevelType w:val="hybridMultilevel"/>
    <w:tmpl w:val="9A5C4812"/>
    <w:lvl w:ilvl="0" w:tplc="592678CA">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4"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3F37EB5"/>
    <w:multiLevelType w:val="hybridMultilevel"/>
    <w:tmpl w:val="B8E0F2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1E74367"/>
    <w:multiLevelType w:val="hybridMultilevel"/>
    <w:tmpl w:val="AE30FF70"/>
    <w:lvl w:ilvl="0" w:tplc="F08CF23C">
      <w:start w:val="1"/>
      <w:numFmt w:val="lowerLetter"/>
      <w:lvlText w:val="%1)"/>
      <w:lvlJc w:val="left"/>
      <w:pPr>
        <w:ind w:left="862" w:hanging="360"/>
      </w:pPr>
      <w:rPr>
        <w:rFonts w:hint="default"/>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22361D2C"/>
    <w:multiLevelType w:val="hybridMultilevel"/>
    <w:tmpl w:val="1078118E"/>
    <w:lvl w:ilvl="0" w:tplc="B8C278D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7A059DC"/>
    <w:multiLevelType w:val="hybridMultilevel"/>
    <w:tmpl w:val="AD3C8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5773A8"/>
    <w:multiLevelType w:val="hybridMultilevel"/>
    <w:tmpl w:val="792AE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2C91050E"/>
    <w:multiLevelType w:val="hybridMultilevel"/>
    <w:tmpl w:val="CD68857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B5328D"/>
    <w:multiLevelType w:val="hybridMultilevel"/>
    <w:tmpl w:val="1C8CA2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DC5C9A"/>
    <w:multiLevelType w:val="hybridMultilevel"/>
    <w:tmpl w:val="F2D6B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C8A1F70"/>
    <w:multiLevelType w:val="singleLevel"/>
    <w:tmpl w:val="00000003"/>
    <w:lvl w:ilvl="0">
      <w:start w:val="1"/>
      <w:numFmt w:val="decimal"/>
      <w:lvlText w:val="%1."/>
      <w:lvlJc w:val="left"/>
      <w:pPr>
        <w:tabs>
          <w:tab w:val="num" w:pos="1800"/>
        </w:tabs>
      </w:pPr>
    </w:lvl>
  </w:abstractNum>
  <w:abstractNum w:abstractNumId="56"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D904D8B"/>
    <w:multiLevelType w:val="multilevel"/>
    <w:tmpl w:val="B86ED30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BD96B90"/>
    <w:multiLevelType w:val="multilevel"/>
    <w:tmpl w:val="08922A9A"/>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0"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520534D"/>
    <w:multiLevelType w:val="hybridMultilevel"/>
    <w:tmpl w:val="F816EF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821DD6"/>
    <w:multiLevelType w:val="hybridMultilevel"/>
    <w:tmpl w:val="EEC45D02"/>
    <w:lvl w:ilvl="0" w:tplc="770807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6DEF274B"/>
    <w:multiLevelType w:val="hybridMultilevel"/>
    <w:tmpl w:val="60D2C51E"/>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66" w15:restartNumberingAfterBreak="0">
    <w:nsid w:val="716328D0"/>
    <w:multiLevelType w:val="hybridMultilevel"/>
    <w:tmpl w:val="50AA1F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03479"/>
    <w:multiLevelType w:val="hybridMultilevel"/>
    <w:tmpl w:val="A2AE8AA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1"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349793186">
    <w:abstractNumId w:val="25"/>
  </w:num>
  <w:num w:numId="2" w16cid:durableId="692847199">
    <w:abstractNumId w:val="38"/>
  </w:num>
  <w:num w:numId="3" w16cid:durableId="1130586920">
    <w:abstractNumId w:val="6"/>
  </w:num>
  <w:num w:numId="4" w16cid:durableId="369379008">
    <w:abstractNumId w:val="44"/>
  </w:num>
  <w:num w:numId="5" w16cid:durableId="522204851">
    <w:abstractNumId w:val="59"/>
  </w:num>
  <w:num w:numId="6" w16cid:durableId="453716980">
    <w:abstractNumId w:val="61"/>
  </w:num>
  <w:num w:numId="7" w16cid:durableId="1082490140">
    <w:abstractNumId w:val="50"/>
  </w:num>
  <w:num w:numId="8" w16cid:durableId="1957905700">
    <w:abstractNumId w:val="18"/>
  </w:num>
  <w:num w:numId="9" w16cid:durableId="829252337">
    <w:abstractNumId w:val="22"/>
  </w:num>
  <w:num w:numId="10" w16cid:durableId="518472703">
    <w:abstractNumId w:val="32"/>
  </w:num>
  <w:num w:numId="11" w16cid:durableId="6482466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5437534">
    <w:abstractNumId w:val="31"/>
  </w:num>
  <w:num w:numId="13" w16cid:durableId="6455956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4845891">
    <w:abstractNumId w:val="29"/>
  </w:num>
  <w:num w:numId="15" w16cid:durableId="2084453371">
    <w:abstractNumId w:val="28"/>
  </w:num>
  <w:num w:numId="16" w16cid:durableId="1174691057">
    <w:abstractNumId w:val="71"/>
  </w:num>
  <w:num w:numId="17" w16cid:durableId="1439638778">
    <w:abstractNumId w:val="54"/>
  </w:num>
  <w:num w:numId="18" w16cid:durableId="1230843770">
    <w:abstractNumId w:val="33"/>
  </w:num>
  <w:num w:numId="19" w16cid:durableId="1881084416">
    <w:abstractNumId w:val="47"/>
  </w:num>
  <w:num w:numId="20" w16cid:durableId="653683252">
    <w:abstractNumId w:val="69"/>
  </w:num>
  <w:num w:numId="21" w16cid:durableId="932008430">
    <w:abstractNumId w:val="55"/>
  </w:num>
  <w:num w:numId="22" w16cid:durableId="1140876795">
    <w:abstractNumId w:val="53"/>
  </w:num>
  <w:num w:numId="23" w16cid:durableId="1150293956">
    <w:abstractNumId w:val="51"/>
  </w:num>
  <w:num w:numId="24" w16cid:durableId="1750805414">
    <w:abstractNumId w:val="27"/>
  </w:num>
  <w:num w:numId="25" w16cid:durableId="1866283467">
    <w:abstractNumId w:val="30"/>
  </w:num>
  <w:num w:numId="26" w16cid:durableId="688914904">
    <w:abstractNumId w:val="39"/>
  </w:num>
  <w:num w:numId="27" w16cid:durableId="395125943">
    <w:abstractNumId w:val="67"/>
  </w:num>
  <w:num w:numId="28" w16cid:durableId="10051322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94847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06068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757900">
    <w:abstractNumId w:val="42"/>
  </w:num>
  <w:num w:numId="32" w16cid:durableId="1171871397">
    <w:abstractNumId w:val="46"/>
  </w:num>
  <w:num w:numId="33" w16cid:durableId="237522924">
    <w:abstractNumId w:val="48"/>
  </w:num>
  <w:num w:numId="34" w16cid:durableId="2079863723">
    <w:abstractNumId w:val="43"/>
  </w:num>
  <w:num w:numId="35" w16cid:durableId="950863081">
    <w:abstractNumId w:val="66"/>
  </w:num>
  <w:num w:numId="36" w16cid:durableId="910776903">
    <w:abstractNumId w:val="45"/>
  </w:num>
  <w:num w:numId="37" w16cid:durableId="802501877">
    <w:abstractNumId w:val="62"/>
  </w:num>
  <w:num w:numId="38" w16cid:durableId="1441728617">
    <w:abstractNumId w:val="35"/>
  </w:num>
  <w:num w:numId="39" w16cid:durableId="1504468022">
    <w:abstractNumId w:val="52"/>
  </w:num>
  <w:num w:numId="40" w16cid:durableId="2036612586">
    <w:abstractNumId w:val="65"/>
  </w:num>
  <w:num w:numId="41" w16cid:durableId="831608352">
    <w:abstractNumId w:val="41"/>
  </w:num>
  <w:num w:numId="42" w16cid:durableId="1707678866">
    <w:abstractNumId w:val="57"/>
  </w:num>
  <w:num w:numId="43" w16cid:durableId="2011330413">
    <w:abstractNumId w:val="37"/>
  </w:num>
  <w:num w:numId="44" w16cid:durableId="1320773595">
    <w:abstractNumId w:val="70"/>
  </w:num>
  <w:num w:numId="45" w16cid:durableId="16893322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8243510">
    <w:abstractNumId w:val="6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40F3"/>
    <w:rsid w:val="0000456E"/>
    <w:rsid w:val="00004BD9"/>
    <w:rsid w:val="00005005"/>
    <w:rsid w:val="0000511C"/>
    <w:rsid w:val="00005345"/>
    <w:rsid w:val="00005465"/>
    <w:rsid w:val="0000565F"/>
    <w:rsid w:val="00005B77"/>
    <w:rsid w:val="00006054"/>
    <w:rsid w:val="0000623A"/>
    <w:rsid w:val="00006633"/>
    <w:rsid w:val="00006674"/>
    <w:rsid w:val="00006679"/>
    <w:rsid w:val="000067DE"/>
    <w:rsid w:val="000067ED"/>
    <w:rsid w:val="00007450"/>
    <w:rsid w:val="00007782"/>
    <w:rsid w:val="00007F14"/>
    <w:rsid w:val="000108B5"/>
    <w:rsid w:val="00010CCF"/>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9B"/>
    <w:rsid w:val="000169A7"/>
    <w:rsid w:val="000170C1"/>
    <w:rsid w:val="000174F1"/>
    <w:rsid w:val="00017632"/>
    <w:rsid w:val="0001768E"/>
    <w:rsid w:val="000178DB"/>
    <w:rsid w:val="00017C20"/>
    <w:rsid w:val="00017DB7"/>
    <w:rsid w:val="000207E1"/>
    <w:rsid w:val="0002097E"/>
    <w:rsid w:val="00020B33"/>
    <w:rsid w:val="00020BDF"/>
    <w:rsid w:val="000218E5"/>
    <w:rsid w:val="00021C98"/>
    <w:rsid w:val="00021E87"/>
    <w:rsid w:val="00021EFA"/>
    <w:rsid w:val="00021F12"/>
    <w:rsid w:val="000228D3"/>
    <w:rsid w:val="00023418"/>
    <w:rsid w:val="00023B85"/>
    <w:rsid w:val="00023D7F"/>
    <w:rsid w:val="000243A4"/>
    <w:rsid w:val="00024C42"/>
    <w:rsid w:val="00024EE9"/>
    <w:rsid w:val="00024F72"/>
    <w:rsid w:val="0002505A"/>
    <w:rsid w:val="00025101"/>
    <w:rsid w:val="0002511A"/>
    <w:rsid w:val="0002522B"/>
    <w:rsid w:val="000253DE"/>
    <w:rsid w:val="000253ED"/>
    <w:rsid w:val="00025AB9"/>
    <w:rsid w:val="00025BEE"/>
    <w:rsid w:val="00025C35"/>
    <w:rsid w:val="00025E6B"/>
    <w:rsid w:val="000266CD"/>
    <w:rsid w:val="00026960"/>
    <w:rsid w:val="00026E08"/>
    <w:rsid w:val="00026F5C"/>
    <w:rsid w:val="0002736B"/>
    <w:rsid w:val="000307BA"/>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4BFE"/>
    <w:rsid w:val="00035273"/>
    <w:rsid w:val="0003587C"/>
    <w:rsid w:val="000359BE"/>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135"/>
    <w:rsid w:val="000423E5"/>
    <w:rsid w:val="0004293F"/>
    <w:rsid w:val="0004296B"/>
    <w:rsid w:val="00042C57"/>
    <w:rsid w:val="00043239"/>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D63"/>
    <w:rsid w:val="00051E8A"/>
    <w:rsid w:val="00051E98"/>
    <w:rsid w:val="00052611"/>
    <w:rsid w:val="00053162"/>
    <w:rsid w:val="00053987"/>
    <w:rsid w:val="00053B67"/>
    <w:rsid w:val="00053DB2"/>
    <w:rsid w:val="00054024"/>
    <w:rsid w:val="00054453"/>
    <w:rsid w:val="000552E5"/>
    <w:rsid w:val="000557E3"/>
    <w:rsid w:val="00055E0A"/>
    <w:rsid w:val="00056260"/>
    <w:rsid w:val="000563DA"/>
    <w:rsid w:val="00056444"/>
    <w:rsid w:val="000565E5"/>
    <w:rsid w:val="0005672D"/>
    <w:rsid w:val="00057F5E"/>
    <w:rsid w:val="00060C50"/>
    <w:rsid w:val="00060DBD"/>
    <w:rsid w:val="0006115D"/>
    <w:rsid w:val="0006127B"/>
    <w:rsid w:val="00061390"/>
    <w:rsid w:val="000615B9"/>
    <w:rsid w:val="000615CE"/>
    <w:rsid w:val="00061F7A"/>
    <w:rsid w:val="0006220A"/>
    <w:rsid w:val="000622E7"/>
    <w:rsid w:val="00062CAF"/>
    <w:rsid w:val="00062DF2"/>
    <w:rsid w:val="00063211"/>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E1A"/>
    <w:rsid w:val="00091604"/>
    <w:rsid w:val="000917EF"/>
    <w:rsid w:val="00091C69"/>
    <w:rsid w:val="00092098"/>
    <w:rsid w:val="000920A5"/>
    <w:rsid w:val="000924C0"/>
    <w:rsid w:val="0009256F"/>
    <w:rsid w:val="00092CB0"/>
    <w:rsid w:val="0009305D"/>
    <w:rsid w:val="00093AEC"/>
    <w:rsid w:val="00093AF5"/>
    <w:rsid w:val="00093C28"/>
    <w:rsid w:val="00093C76"/>
    <w:rsid w:val="0009438D"/>
    <w:rsid w:val="00094799"/>
    <w:rsid w:val="000949EA"/>
    <w:rsid w:val="00094DCB"/>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9DC"/>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6F27"/>
    <w:rsid w:val="000B7126"/>
    <w:rsid w:val="000B7FE2"/>
    <w:rsid w:val="000C028B"/>
    <w:rsid w:val="000C02B2"/>
    <w:rsid w:val="000C0355"/>
    <w:rsid w:val="000C0508"/>
    <w:rsid w:val="000C081B"/>
    <w:rsid w:val="000C0BFB"/>
    <w:rsid w:val="000C2037"/>
    <w:rsid w:val="000C2D01"/>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9E5"/>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B6F"/>
    <w:rsid w:val="000E5C58"/>
    <w:rsid w:val="000E6BD1"/>
    <w:rsid w:val="000E6F2F"/>
    <w:rsid w:val="000E6FC3"/>
    <w:rsid w:val="000E784A"/>
    <w:rsid w:val="000E79BE"/>
    <w:rsid w:val="000E7C1C"/>
    <w:rsid w:val="000F0120"/>
    <w:rsid w:val="000F0A53"/>
    <w:rsid w:val="000F0A6A"/>
    <w:rsid w:val="000F0F83"/>
    <w:rsid w:val="000F18BD"/>
    <w:rsid w:val="000F1B4B"/>
    <w:rsid w:val="000F1C32"/>
    <w:rsid w:val="000F1DE2"/>
    <w:rsid w:val="000F2654"/>
    <w:rsid w:val="000F2872"/>
    <w:rsid w:val="000F2B11"/>
    <w:rsid w:val="000F2F5B"/>
    <w:rsid w:val="000F2F9B"/>
    <w:rsid w:val="000F31C8"/>
    <w:rsid w:val="000F31EA"/>
    <w:rsid w:val="000F3363"/>
    <w:rsid w:val="000F3486"/>
    <w:rsid w:val="000F3492"/>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35C1"/>
    <w:rsid w:val="0011390A"/>
    <w:rsid w:val="00113ADE"/>
    <w:rsid w:val="00113E66"/>
    <w:rsid w:val="00113E97"/>
    <w:rsid w:val="00113F6F"/>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90F"/>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0E10"/>
    <w:rsid w:val="00130F03"/>
    <w:rsid w:val="0013142E"/>
    <w:rsid w:val="001314DB"/>
    <w:rsid w:val="00131A6F"/>
    <w:rsid w:val="001323C9"/>
    <w:rsid w:val="00132607"/>
    <w:rsid w:val="00132AC1"/>
    <w:rsid w:val="00133407"/>
    <w:rsid w:val="0013340C"/>
    <w:rsid w:val="00133516"/>
    <w:rsid w:val="00133749"/>
    <w:rsid w:val="00133F97"/>
    <w:rsid w:val="00134042"/>
    <w:rsid w:val="0013446D"/>
    <w:rsid w:val="00134A7A"/>
    <w:rsid w:val="00135070"/>
    <w:rsid w:val="001351C0"/>
    <w:rsid w:val="00135652"/>
    <w:rsid w:val="00136634"/>
    <w:rsid w:val="001366E5"/>
    <w:rsid w:val="00136B9C"/>
    <w:rsid w:val="0013796B"/>
    <w:rsid w:val="00137A42"/>
    <w:rsid w:val="00140672"/>
    <w:rsid w:val="0014074A"/>
    <w:rsid w:val="00141798"/>
    <w:rsid w:val="00141DC6"/>
    <w:rsid w:val="00142164"/>
    <w:rsid w:val="0014263C"/>
    <w:rsid w:val="00143048"/>
    <w:rsid w:val="0014312B"/>
    <w:rsid w:val="0014450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4D"/>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3D8B"/>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27A"/>
    <w:rsid w:val="00175B1D"/>
    <w:rsid w:val="0017639C"/>
    <w:rsid w:val="001763BC"/>
    <w:rsid w:val="00176D9D"/>
    <w:rsid w:val="00176EEC"/>
    <w:rsid w:val="001774A8"/>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1E8F"/>
    <w:rsid w:val="001A2059"/>
    <w:rsid w:val="001A21DC"/>
    <w:rsid w:val="001A2604"/>
    <w:rsid w:val="001A2617"/>
    <w:rsid w:val="001A2632"/>
    <w:rsid w:val="001A2701"/>
    <w:rsid w:val="001A28B2"/>
    <w:rsid w:val="001A291D"/>
    <w:rsid w:val="001A2F48"/>
    <w:rsid w:val="001A3047"/>
    <w:rsid w:val="001A323B"/>
    <w:rsid w:val="001A32DE"/>
    <w:rsid w:val="001A3B27"/>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099C"/>
    <w:rsid w:val="001C12A7"/>
    <w:rsid w:val="001C16A1"/>
    <w:rsid w:val="001C1C34"/>
    <w:rsid w:val="001C21F2"/>
    <w:rsid w:val="001C2228"/>
    <w:rsid w:val="001C249B"/>
    <w:rsid w:val="001C34A7"/>
    <w:rsid w:val="001C3932"/>
    <w:rsid w:val="001C4200"/>
    <w:rsid w:val="001C42DF"/>
    <w:rsid w:val="001C5355"/>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A66"/>
    <w:rsid w:val="001D1C46"/>
    <w:rsid w:val="001D2037"/>
    <w:rsid w:val="001D24F4"/>
    <w:rsid w:val="001D26A6"/>
    <w:rsid w:val="001D3089"/>
    <w:rsid w:val="001D30A2"/>
    <w:rsid w:val="001D3BB8"/>
    <w:rsid w:val="001D4638"/>
    <w:rsid w:val="001D4D27"/>
    <w:rsid w:val="001D5207"/>
    <w:rsid w:val="001D5362"/>
    <w:rsid w:val="001D53D4"/>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0F68"/>
    <w:rsid w:val="001E1FC8"/>
    <w:rsid w:val="001E2088"/>
    <w:rsid w:val="001E2094"/>
    <w:rsid w:val="001E2281"/>
    <w:rsid w:val="001E2B1E"/>
    <w:rsid w:val="001E2C52"/>
    <w:rsid w:val="001E2EE7"/>
    <w:rsid w:val="001E3936"/>
    <w:rsid w:val="001E427E"/>
    <w:rsid w:val="001E4298"/>
    <w:rsid w:val="001E4A1E"/>
    <w:rsid w:val="001E517B"/>
    <w:rsid w:val="001E5D6F"/>
    <w:rsid w:val="001E5D8B"/>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3A30"/>
    <w:rsid w:val="001F41BC"/>
    <w:rsid w:val="001F4361"/>
    <w:rsid w:val="001F47CE"/>
    <w:rsid w:val="001F4DE3"/>
    <w:rsid w:val="001F5261"/>
    <w:rsid w:val="001F565F"/>
    <w:rsid w:val="001F57DD"/>
    <w:rsid w:val="001F5945"/>
    <w:rsid w:val="001F5F39"/>
    <w:rsid w:val="001F6046"/>
    <w:rsid w:val="001F65B0"/>
    <w:rsid w:val="001F6765"/>
    <w:rsid w:val="001F67F3"/>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DD8"/>
    <w:rsid w:val="00215F7C"/>
    <w:rsid w:val="002168B8"/>
    <w:rsid w:val="00217035"/>
    <w:rsid w:val="002173A6"/>
    <w:rsid w:val="00217AAE"/>
    <w:rsid w:val="00217B09"/>
    <w:rsid w:val="002204E4"/>
    <w:rsid w:val="002204EC"/>
    <w:rsid w:val="00220AFF"/>
    <w:rsid w:val="00220C3D"/>
    <w:rsid w:val="0022107D"/>
    <w:rsid w:val="00221B66"/>
    <w:rsid w:val="00221E85"/>
    <w:rsid w:val="00221F39"/>
    <w:rsid w:val="00221F6C"/>
    <w:rsid w:val="0022231A"/>
    <w:rsid w:val="0022272D"/>
    <w:rsid w:val="0022315B"/>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13A"/>
    <w:rsid w:val="00227243"/>
    <w:rsid w:val="0022775E"/>
    <w:rsid w:val="00227D29"/>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37D6F"/>
    <w:rsid w:val="00240192"/>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3F9E"/>
    <w:rsid w:val="002444CA"/>
    <w:rsid w:val="00244554"/>
    <w:rsid w:val="00245397"/>
    <w:rsid w:val="00245413"/>
    <w:rsid w:val="002457C3"/>
    <w:rsid w:val="002458E8"/>
    <w:rsid w:val="00245B11"/>
    <w:rsid w:val="00245C59"/>
    <w:rsid w:val="002461FC"/>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6D6"/>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9B3"/>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59E"/>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8BD"/>
    <w:rsid w:val="00282FFD"/>
    <w:rsid w:val="00283040"/>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8DF"/>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C96"/>
    <w:rsid w:val="002A0D84"/>
    <w:rsid w:val="002A12C6"/>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9B2"/>
    <w:rsid w:val="002C0AF3"/>
    <w:rsid w:val="002C0D48"/>
    <w:rsid w:val="002C1409"/>
    <w:rsid w:val="002C1617"/>
    <w:rsid w:val="002C182B"/>
    <w:rsid w:val="002C1912"/>
    <w:rsid w:val="002C1D95"/>
    <w:rsid w:val="002C205F"/>
    <w:rsid w:val="002C231B"/>
    <w:rsid w:val="002C28C6"/>
    <w:rsid w:val="002C294C"/>
    <w:rsid w:val="002C307D"/>
    <w:rsid w:val="002C3342"/>
    <w:rsid w:val="002C3354"/>
    <w:rsid w:val="002C397E"/>
    <w:rsid w:val="002C45D8"/>
    <w:rsid w:val="002C460D"/>
    <w:rsid w:val="002C470F"/>
    <w:rsid w:val="002C47E1"/>
    <w:rsid w:val="002C4EC8"/>
    <w:rsid w:val="002C52FE"/>
    <w:rsid w:val="002C5483"/>
    <w:rsid w:val="002C5805"/>
    <w:rsid w:val="002C5B91"/>
    <w:rsid w:val="002C63EE"/>
    <w:rsid w:val="002C6BAD"/>
    <w:rsid w:val="002C70E8"/>
    <w:rsid w:val="002C7810"/>
    <w:rsid w:val="002D0173"/>
    <w:rsid w:val="002D028F"/>
    <w:rsid w:val="002D034F"/>
    <w:rsid w:val="002D075B"/>
    <w:rsid w:val="002D101B"/>
    <w:rsid w:val="002D1038"/>
    <w:rsid w:val="002D151B"/>
    <w:rsid w:val="002D19AF"/>
    <w:rsid w:val="002D1C94"/>
    <w:rsid w:val="002D1E2A"/>
    <w:rsid w:val="002D2052"/>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AB4"/>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693"/>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6F1"/>
    <w:rsid w:val="00313843"/>
    <w:rsid w:val="00313CF8"/>
    <w:rsid w:val="00313F60"/>
    <w:rsid w:val="003147A7"/>
    <w:rsid w:val="003148CD"/>
    <w:rsid w:val="00314F70"/>
    <w:rsid w:val="00315396"/>
    <w:rsid w:val="003155CE"/>
    <w:rsid w:val="00315AF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1EA9"/>
    <w:rsid w:val="003320B9"/>
    <w:rsid w:val="003324B1"/>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78BE"/>
    <w:rsid w:val="00357A1B"/>
    <w:rsid w:val="00357A87"/>
    <w:rsid w:val="00357ACA"/>
    <w:rsid w:val="0036067B"/>
    <w:rsid w:val="003608AB"/>
    <w:rsid w:val="003617F3"/>
    <w:rsid w:val="00361A05"/>
    <w:rsid w:val="00363384"/>
    <w:rsid w:val="003633CB"/>
    <w:rsid w:val="0036352B"/>
    <w:rsid w:val="00363808"/>
    <w:rsid w:val="00363B69"/>
    <w:rsid w:val="00363C8F"/>
    <w:rsid w:val="00363DFA"/>
    <w:rsid w:val="00363E40"/>
    <w:rsid w:val="00364344"/>
    <w:rsid w:val="00365161"/>
    <w:rsid w:val="00365A74"/>
    <w:rsid w:val="00365F07"/>
    <w:rsid w:val="00366100"/>
    <w:rsid w:val="00366712"/>
    <w:rsid w:val="00367351"/>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681"/>
    <w:rsid w:val="00374A16"/>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C5"/>
    <w:rsid w:val="00384B21"/>
    <w:rsid w:val="00384DC0"/>
    <w:rsid w:val="00385248"/>
    <w:rsid w:val="003856B4"/>
    <w:rsid w:val="00385BD2"/>
    <w:rsid w:val="00385FE1"/>
    <w:rsid w:val="003861D2"/>
    <w:rsid w:val="003862C4"/>
    <w:rsid w:val="00387179"/>
    <w:rsid w:val="00387498"/>
    <w:rsid w:val="0038770F"/>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60F"/>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C2"/>
    <w:rsid w:val="003C7CC4"/>
    <w:rsid w:val="003D0652"/>
    <w:rsid w:val="003D06D4"/>
    <w:rsid w:val="003D0A9C"/>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5331"/>
    <w:rsid w:val="003D54F5"/>
    <w:rsid w:val="003D55CA"/>
    <w:rsid w:val="003D5722"/>
    <w:rsid w:val="003D5DE6"/>
    <w:rsid w:val="003D618E"/>
    <w:rsid w:val="003D6800"/>
    <w:rsid w:val="003D6E0F"/>
    <w:rsid w:val="003D73F2"/>
    <w:rsid w:val="003D7AAF"/>
    <w:rsid w:val="003E0A8C"/>
    <w:rsid w:val="003E17ED"/>
    <w:rsid w:val="003E1959"/>
    <w:rsid w:val="003E200F"/>
    <w:rsid w:val="003E24ED"/>
    <w:rsid w:val="003E27EE"/>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715"/>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EA6"/>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C33"/>
    <w:rsid w:val="00406CF1"/>
    <w:rsid w:val="00406EBB"/>
    <w:rsid w:val="0040727E"/>
    <w:rsid w:val="0040797F"/>
    <w:rsid w:val="00407C3E"/>
    <w:rsid w:val="00407D82"/>
    <w:rsid w:val="00407E8E"/>
    <w:rsid w:val="0041056B"/>
    <w:rsid w:val="00410637"/>
    <w:rsid w:val="00410708"/>
    <w:rsid w:val="00410C9C"/>
    <w:rsid w:val="00411E65"/>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015"/>
    <w:rsid w:val="0041684C"/>
    <w:rsid w:val="004173D4"/>
    <w:rsid w:val="004175A2"/>
    <w:rsid w:val="00417AB5"/>
    <w:rsid w:val="00417F45"/>
    <w:rsid w:val="00417F5E"/>
    <w:rsid w:val="004200B3"/>
    <w:rsid w:val="004205C0"/>
    <w:rsid w:val="00420AAD"/>
    <w:rsid w:val="00420EB8"/>
    <w:rsid w:val="0042160B"/>
    <w:rsid w:val="0042166F"/>
    <w:rsid w:val="004216C9"/>
    <w:rsid w:val="00421D36"/>
    <w:rsid w:val="004223F7"/>
    <w:rsid w:val="00422846"/>
    <w:rsid w:val="00422E4F"/>
    <w:rsid w:val="00422F62"/>
    <w:rsid w:val="0042322D"/>
    <w:rsid w:val="00423C85"/>
    <w:rsid w:val="00423D09"/>
    <w:rsid w:val="00423D10"/>
    <w:rsid w:val="0042415B"/>
    <w:rsid w:val="004241C3"/>
    <w:rsid w:val="00424369"/>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357"/>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A43"/>
    <w:rsid w:val="00446A81"/>
    <w:rsid w:val="00446E69"/>
    <w:rsid w:val="0044723D"/>
    <w:rsid w:val="00447638"/>
    <w:rsid w:val="0044775B"/>
    <w:rsid w:val="00450444"/>
    <w:rsid w:val="00450AD9"/>
    <w:rsid w:val="004512FE"/>
    <w:rsid w:val="00451400"/>
    <w:rsid w:val="004518B1"/>
    <w:rsid w:val="0045212A"/>
    <w:rsid w:val="004523E3"/>
    <w:rsid w:val="00452549"/>
    <w:rsid w:val="004525F3"/>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54F"/>
    <w:rsid w:val="00465783"/>
    <w:rsid w:val="00465B13"/>
    <w:rsid w:val="00466A4B"/>
    <w:rsid w:val="00466DF2"/>
    <w:rsid w:val="00466EC2"/>
    <w:rsid w:val="00466F0B"/>
    <w:rsid w:val="00466F2B"/>
    <w:rsid w:val="00467157"/>
    <w:rsid w:val="00467DA6"/>
    <w:rsid w:val="004703E4"/>
    <w:rsid w:val="00470750"/>
    <w:rsid w:val="00470FFB"/>
    <w:rsid w:val="0047108A"/>
    <w:rsid w:val="00471CF5"/>
    <w:rsid w:val="00472861"/>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479"/>
    <w:rsid w:val="00481DC9"/>
    <w:rsid w:val="00482490"/>
    <w:rsid w:val="00482A1B"/>
    <w:rsid w:val="00482ABE"/>
    <w:rsid w:val="004830AA"/>
    <w:rsid w:val="00483481"/>
    <w:rsid w:val="00483572"/>
    <w:rsid w:val="00483924"/>
    <w:rsid w:val="00483BB5"/>
    <w:rsid w:val="00484420"/>
    <w:rsid w:val="00484693"/>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2BD"/>
    <w:rsid w:val="00496522"/>
    <w:rsid w:val="0049673F"/>
    <w:rsid w:val="00496785"/>
    <w:rsid w:val="0049683E"/>
    <w:rsid w:val="00496908"/>
    <w:rsid w:val="00496A37"/>
    <w:rsid w:val="00497261"/>
    <w:rsid w:val="00497A91"/>
    <w:rsid w:val="004A02F6"/>
    <w:rsid w:val="004A0D03"/>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A7F76"/>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2AAD"/>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D6A"/>
    <w:rsid w:val="004F009D"/>
    <w:rsid w:val="004F049B"/>
    <w:rsid w:val="004F10A9"/>
    <w:rsid w:val="004F13CC"/>
    <w:rsid w:val="004F14C8"/>
    <w:rsid w:val="004F15E9"/>
    <w:rsid w:val="004F1D29"/>
    <w:rsid w:val="004F1EE7"/>
    <w:rsid w:val="004F2179"/>
    <w:rsid w:val="004F22B0"/>
    <w:rsid w:val="004F32C2"/>
    <w:rsid w:val="004F3AE7"/>
    <w:rsid w:val="004F3D28"/>
    <w:rsid w:val="004F3DAE"/>
    <w:rsid w:val="004F4461"/>
    <w:rsid w:val="004F44E0"/>
    <w:rsid w:val="004F458C"/>
    <w:rsid w:val="004F490D"/>
    <w:rsid w:val="004F494C"/>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B05"/>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4F7B"/>
    <w:rsid w:val="00525002"/>
    <w:rsid w:val="00525282"/>
    <w:rsid w:val="005255B0"/>
    <w:rsid w:val="005260FA"/>
    <w:rsid w:val="005264A9"/>
    <w:rsid w:val="0052779F"/>
    <w:rsid w:val="00527814"/>
    <w:rsid w:val="00530358"/>
    <w:rsid w:val="005304D9"/>
    <w:rsid w:val="00530C26"/>
    <w:rsid w:val="00531582"/>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403"/>
    <w:rsid w:val="00540B5B"/>
    <w:rsid w:val="00541406"/>
    <w:rsid w:val="00542089"/>
    <w:rsid w:val="0054209A"/>
    <w:rsid w:val="005426BA"/>
    <w:rsid w:val="00542CD5"/>
    <w:rsid w:val="0054302F"/>
    <w:rsid w:val="0054343D"/>
    <w:rsid w:val="005437A5"/>
    <w:rsid w:val="00543A54"/>
    <w:rsid w:val="00543D79"/>
    <w:rsid w:val="005444FC"/>
    <w:rsid w:val="005447B0"/>
    <w:rsid w:val="00544C14"/>
    <w:rsid w:val="00544EF9"/>
    <w:rsid w:val="00545154"/>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AD8"/>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32E"/>
    <w:rsid w:val="005835B4"/>
    <w:rsid w:val="00583CC8"/>
    <w:rsid w:val="005842B6"/>
    <w:rsid w:val="005847CB"/>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342"/>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02"/>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B95"/>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BCF"/>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2A9F"/>
    <w:rsid w:val="005C339E"/>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137"/>
    <w:rsid w:val="005D1A26"/>
    <w:rsid w:val="005D1BFB"/>
    <w:rsid w:val="005D2354"/>
    <w:rsid w:val="005D2B4D"/>
    <w:rsid w:val="005D31F3"/>
    <w:rsid w:val="005D3B7C"/>
    <w:rsid w:val="005D43B8"/>
    <w:rsid w:val="005D46BA"/>
    <w:rsid w:val="005D48D3"/>
    <w:rsid w:val="005D4965"/>
    <w:rsid w:val="005D4D68"/>
    <w:rsid w:val="005D533D"/>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09"/>
    <w:rsid w:val="005E331E"/>
    <w:rsid w:val="005E35EA"/>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178"/>
    <w:rsid w:val="005F1330"/>
    <w:rsid w:val="005F139D"/>
    <w:rsid w:val="005F176F"/>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94E"/>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CAE"/>
    <w:rsid w:val="00627FD0"/>
    <w:rsid w:val="00630ADB"/>
    <w:rsid w:val="006310DB"/>
    <w:rsid w:val="0063115B"/>
    <w:rsid w:val="006326F0"/>
    <w:rsid w:val="00632DBF"/>
    <w:rsid w:val="00632E05"/>
    <w:rsid w:val="006334F7"/>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37D8C"/>
    <w:rsid w:val="006417D1"/>
    <w:rsid w:val="00641CEB"/>
    <w:rsid w:val="00641DD4"/>
    <w:rsid w:val="00641F48"/>
    <w:rsid w:val="006423A9"/>
    <w:rsid w:val="006425B3"/>
    <w:rsid w:val="006429A6"/>
    <w:rsid w:val="00642DE8"/>
    <w:rsid w:val="006430BD"/>
    <w:rsid w:val="00643241"/>
    <w:rsid w:val="0064342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4DC"/>
    <w:rsid w:val="00654696"/>
    <w:rsid w:val="006546AA"/>
    <w:rsid w:val="00654B87"/>
    <w:rsid w:val="00654EE5"/>
    <w:rsid w:val="0065501C"/>
    <w:rsid w:val="0065507A"/>
    <w:rsid w:val="006553C6"/>
    <w:rsid w:val="006553FF"/>
    <w:rsid w:val="0065549F"/>
    <w:rsid w:val="0065553E"/>
    <w:rsid w:val="006556AF"/>
    <w:rsid w:val="00655B48"/>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0BE4"/>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907E0"/>
    <w:rsid w:val="00690937"/>
    <w:rsid w:val="00690B5C"/>
    <w:rsid w:val="006910B6"/>
    <w:rsid w:val="006915EA"/>
    <w:rsid w:val="00691726"/>
    <w:rsid w:val="006917E7"/>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D42"/>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BE"/>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2E3D"/>
    <w:rsid w:val="006B35EE"/>
    <w:rsid w:val="006B37F5"/>
    <w:rsid w:val="006B3BD2"/>
    <w:rsid w:val="006B3C47"/>
    <w:rsid w:val="006B3CBB"/>
    <w:rsid w:val="006B3DE5"/>
    <w:rsid w:val="006B4815"/>
    <w:rsid w:val="006B52F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B91"/>
    <w:rsid w:val="006E2E22"/>
    <w:rsid w:val="006E2EF3"/>
    <w:rsid w:val="006E3178"/>
    <w:rsid w:val="006E3187"/>
    <w:rsid w:val="006E318D"/>
    <w:rsid w:val="006E32DE"/>
    <w:rsid w:val="006E32F2"/>
    <w:rsid w:val="006E343C"/>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4A0"/>
    <w:rsid w:val="006F3639"/>
    <w:rsid w:val="006F375D"/>
    <w:rsid w:val="006F391C"/>
    <w:rsid w:val="006F3BB2"/>
    <w:rsid w:val="006F3BB3"/>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4DAF"/>
    <w:rsid w:val="00705547"/>
    <w:rsid w:val="00705D71"/>
    <w:rsid w:val="007068E4"/>
    <w:rsid w:val="00706C5F"/>
    <w:rsid w:val="00706DF2"/>
    <w:rsid w:val="00707313"/>
    <w:rsid w:val="007079EA"/>
    <w:rsid w:val="00707E33"/>
    <w:rsid w:val="00707F21"/>
    <w:rsid w:val="007108F1"/>
    <w:rsid w:val="007109EE"/>
    <w:rsid w:val="00710F7F"/>
    <w:rsid w:val="00711057"/>
    <w:rsid w:val="00711DB2"/>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6F2C"/>
    <w:rsid w:val="00717265"/>
    <w:rsid w:val="00717363"/>
    <w:rsid w:val="00717494"/>
    <w:rsid w:val="007175FC"/>
    <w:rsid w:val="0071790C"/>
    <w:rsid w:val="00717C00"/>
    <w:rsid w:val="007202CC"/>
    <w:rsid w:val="007208F7"/>
    <w:rsid w:val="00720ACB"/>
    <w:rsid w:val="00720DCD"/>
    <w:rsid w:val="0072177E"/>
    <w:rsid w:val="007219B5"/>
    <w:rsid w:val="00721C3E"/>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365"/>
    <w:rsid w:val="0073356A"/>
    <w:rsid w:val="00733FE1"/>
    <w:rsid w:val="0073455B"/>
    <w:rsid w:val="007346F4"/>
    <w:rsid w:val="00734807"/>
    <w:rsid w:val="00734902"/>
    <w:rsid w:val="00734B57"/>
    <w:rsid w:val="00734FB9"/>
    <w:rsid w:val="0073686B"/>
    <w:rsid w:val="00736B22"/>
    <w:rsid w:val="00736BB4"/>
    <w:rsid w:val="00736C28"/>
    <w:rsid w:val="00737209"/>
    <w:rsid w:val="00737224"/>
    <w:rsid w:val="0073757E"/>
    <w:rsid w:val="007379EC"/>
    <w:rsid w:val="00737B64"/>
    <w:rsid w:val="00740020"/>
    <w:rsid w:val="007409DA"/>
    <w:rsid w:val="00740A1C"/>
    <w:rsid w:val="00740B68"/>
    <w:rsid w:val="00740FDA"/>
    <w:rsid w:val="00741251"/>
    <w:rsid w:val="007417DA"/>
    <w:rsid w:val="00741D4F"/>
    <w:rsid w:val="00742661"/>
    <w:rsid w:val="00742838"/>
    <w:rsid w:val="00742C00"/>
    <w:rsid w:val="00742CF5"/>
    <w:rsid w:val="0074323B"/>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71F"/>
    <w:rsid w:val="00751D8E"/>
    <w:rsid w:val="007523B0"/>
    <w:rsid w:val="0075287F"/>
    <w:rsid w:val="00752EBA"/>
    <w:rsid w:val="00752F08"/>
    <w:rsid w:val="007530BB"/>
    <w:rsid w:val="0075316D"/>
    <w:rsid w:val="00753AE5"/>
    <w:rsid w:val="0075413B"/>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2C7D"/>
    <w:rsid w:val="00773F94"/>
    <w:rsid w:val="007742AB"/>
    <w:rsid w:val="0077486B"/>
    <w:rsid w:val="00774F33"/>
    <w:rsid w:val="00775B98"/>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481"/>
    <w:rsid w:val="00782671"/>
    <w:rsid w:val="00783073"/>
    <w:rsid w:val="00783154"/>
    <w:rsid w:val="0078349E"/>
    <w:rsid w:val="0078420C"/>
    <w:rsid w:val="007847E8"/>
    <w:rsid w:val="007849F6"/>
    <w:rsid w:val="00784E36"/>
    <w:rsid w:val="00785279"/>
    <w:rsid w:val="00785C87"/>
    <w:rsid w:val="00785D8E"/>
    <w:rsid w:val="00785EF9"/>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00E"/>
    <w:rsid w:val="00793581"/>
    <w:rsid w:val="007935FA"/>
    <w:rsid w:val="007939FA"/>
    <w:rsid w:val="00793EC1"/>
    <w:rsid w:val="007941EE"/>
    <w:rsid w:val="00794AD5"/>
    <w:rsid w:val="00794BC4"/>
    <w:rsid w:val="00794EEF"/>
    <w:rsid w:val="0079517C"/>
    <w:rsid w:val="007954B2"/>
    <w:rsid w:val="00795B11"/>
    <w:rsid w:val="00796E6D"/>
    <w:rsid w:val="007979F0"/>
    <w:rsid w:val="00797DBC"/>
    <w:rsid w:val="007A0083"/>
    <w:rsid w:val="007A009A"/>
    <w:rsid w:val="007A00FB"/>
    <w:rsid w:val="007A02B3"/>
    <w:rsid w:val="007A06CD"/>
    <w:rsid w:val="007A08FC"/>
    <w:rsid w:val="007A0CA9"/>
    <w:rsid w:val="007A0CCB"/>
    <w:rsid w:val="007A127A"/>
    <w:rsid w:val="007A1F2C"/>
    <w:rsid w:val="007A1F44"/>
    <w:rsid w:val="007A251F"/>
    <w:rsid w:val="007A2572"/>
    <w:rsid w:val="007A26F2"/>
    <w:rsid w:val="007A273F"/>
    <w:rsid w:val="007A2866"/>
    <w:rsid w:val="007A2DE0"/>
    <w:rsid w:val="007A31CF"/>
    <w:rsid w:val="007A33FE"/>
    <w:rsid w:val="007A3976"/>
    <w:rsid w:val="007A3C21"/>
    <w:rsid w:val="007A3C37"/>
    <w:rsid w:val="007A4186"/>
    <w:rsid w:val="007A42A7"/>
    <w:rsid w:val="007A5112"/>
    <w:rsid w:val="007A5616"/>
    <w:rsid w:val="007A5791"/>
    <w:rsid w:val="007A5C5F"/>
    <w:rsid w:val="007A67B8"/>
    <w:rsid w:val="007A68E5"/>
    <w:rsid w:val="007A6E31"/>
    <w:rsid w:val="007A7561"/>
    <w:rsid w:val="007A7CE2"/>
    <w:rsid w:val="007B03A9"/>
    <w:rsid w:val="007B0624"/>
    <w:rsid w:val="007B08AF"/>
    <w:rsid w:val="007B095A"/>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7A4"/>
    <w:rsid w:val="007B5880"/>
    <w:rsid w:val="007B595F"/>
    <w:rsid w:val="007B63B3"/>
    <w:rsid w:val="007B6724"/>
    <w:rsid w:val="007B67DE"/>
    <w:rsid w:val="007B67FA"/>
    <w:rsid w:val="007B69C0"/>
    <w:rsid w:val="007B6B39"/>
    <w:rsid w:val="007B6C01"/>
    <w:rsid w:val="007B6F76"/>
    <w:rsid w:val="007B7221"/>
    <w:rsid w:val="007B72F3"/>
    <w:rsid w:val="007B74C6"/>
    <w:rsid w:val="007B762C"/>
    <w:rsid w:val="007B7654"/>
    <w:rsid w:val="007B7809"/>
    <w:rsid w:val="007B7853"/>
    <w:rsid w:val="007B7EF1"/>
    <w:rsid w:val="007B7FCD"/>
    <w:rsid w:val="007C0104"/>
    <w:rsid w:val="007C03A5"/>
    <w:rsid w:val="007C042E"/>
    <w:rsid w:val="007C0A3E"/>
    <w:rsid w:val="007C0BC6"/>
    <w:rsid w:val="007C106A"/>
    <w:rsid w:val="007C10D8"/>
    <w:rsid w:val="007C1A70"/>
    <w:rsid w:val="007C1CFB"/>
    <w:rsid w:val="007C1F57"/>
    <w:rsid w:val="007C2005"/>
    <w:rsid w:val="007C2336"/>
    <w:rsid w:val="007C2B0A"/>
    <w:rsid w:val="007C2E40"/>
    <w:rsid w:val="007C2E68"/>
    <w:rsid w:val="007C3538"/>
    <w:rsid w:val="007C3F87"/>
    <w:rsid w:val="007C3F92"/>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705"/>
    <w:rsid w:val="007E3934"/>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DD5"/>
    <w:rsid w:val="007F1EAA"/>
    <w:rsid w:val="007F27FD"/>
    <w:rsid w:val="007F29AB"/>
    <w:rsid w:val="007F33C3"/>
    <w:rsid w:val="007F362A"/>
    <w:rsid w:val="007F36F5"/>
    <w:rsid w:val="007F4040"/>
    <w:rsid w:val="007F484F"/>
    <w:rsid w:val="007F48A3"/>
    <w:rsid w:val="007F4BCC"/>
    <w:rsid w:val="007F5221"/>
    <w:rsid w:val="007F56A1"/>
    <w:rsid w:val="007F579C"/>
    <w:rsid w:val="007F5C95"/>
    <w:rsid w:val="007F5DF9"/>
    <w:rsid w:val="007F5E95"/>
    <w:rsid w:val="007F640D"/>
    <w:rsid w:val="007F651B"/>
    <w:rsid w:val="007F7BA5"/>
    <w:rsid w:val="007F7C3F"/>
    <w:rsid w:val="0080093B"/>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56"/>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142"/>
    <w:rsid w:val="0081438F"/>
    <w:rsid w:val="00814953"/>
    <w:rsid w:val="00814DC8"/>
    <w:rsid w:val="00815120"/>
    <w:rsid w:val="008152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959"/>
    <w:rsid w:val="00823169"/>
    <w:rsid w:val="00823577"/>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2E83"/>
    <w:rsid w:val="0083356E"/>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64F"/>
    <w:rsid w:val="00841BE5"/>
    <w:rsid w:val="00841E8D"/>
    <w:rsid w:val="008425E7"/>
    <w:rsid w:val="008427AC"/>
    <w:rsid w:val="0084333B"/>
    <w:rsid w:val="0084335C"/>
    <w:rsid w:val="0084338F"/>
    <w:rsid w:val="00843497"/>
    <w:rsid w:val="00843E5E"/>
    <w:rsid w:val="0084460E"/>
    <w:rsid w:val="008448F0"/>
    <w:rsid w:val="00844A60"/>
    <w:rsid w:val="00844B97"/>
    <w:rsid w:val="008452AF"/>
    <w:rsid w:val="00845D09"/>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2822"/>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7E6"/>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9B5"/>
    <w:rsid w:val="00886B09"/>
    <w:rsid w:val="00886D82"/>
    <w:rsid w:val="008875BA"/>
    <w:rsid w:val="00887973"/>
    <w:rsid w:val="008879CC"/>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405"/>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DA0"/>
    <w:rsid w:val="008B7ED5"/>
    <w:rsid w:val="008C0763"/>
    <w:rsid w:val="008C0DFE"/>
    <w:rsid w:val="008C1BB0"/>
    <w:rsid w:val="008C1BD5"/>
    <w:rsid w:val="008C1F78"/>
    <w:rsid w:val="008C283F"/>
    <w:rsid w:val="008C30C5"/>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C2F"/>
    <w:rsid w:val="008E017E"/>
    <w:rsid w:val="008E040B"/>
    <w:rsid w:val="008E06F7"/>
    <w:rsid w:val="008E13E5"/>
    <w:rsid w:val="008E19AD"/>
    <w:rsid w:val="008E1D93"/>
    <w:rsid w:val="008E234B"/>
    <w:rsid w:val="008E27FC"/>
    <w:rsid w:val="008E351E"/>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D27"/>
    <w:rsid w:val="008F1C2A"/>
    <w:rsid w:val="008F1C33"/>
    <w:rsid w:val="008F224B"/>
    <w:rsid w:val="008F2463"/>
    <w:rsid w:val="008F2600"/>
    <w:rsid w:val="008F2C71"/>
    <w:rsid w:val="008F2D98"/>
    <w:rsid w:val="008F2DAB"/>
    <w:rsid w:val="008F2F51"/>
    <w:rsid w:val="008F3618"/>
    <w:rsid w:val="008F36BF"/>
    <w:rsid w:val="008F3785"/>
    <w:rsid w:val="008F3BEF"/>
    <w:rsid w:val="008F4664"/>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339"/>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52D"/>
    <w:rsid w:val="009167BD"/>
    <w:rsid w:val="00916955"/>
    <w:rsid w:val="00916C15"/>
    <w:rsid w:val="00916F1E"/>
    <w:rsid w:val="009172EC"/>
    <w:rsid w:val="0091735C"/>
    <w:rsid w:val="009179FF"/>
    <w:rsid w:val="00917BB7"/>
    <w:rsid w:val="00917CC3"/>
    <w:rsid w:val="00917D0E"/>
    <w:rsid w:val="00917F3E"/>
    <w:rsid w:val="00920E25"/>
    <w:rsid w:val="00921100"/>
    <w:rsid w:val="0092112A"/>
    <w:rsid w:val="00921C45"/>
    <w:rsid w:val="00921DC7"/>
    <w:rsid w:val="00922053"/>
    <w:rsid w:val="009223A9"/>
    <w:rsid w:val="009229AC"/>
    <w:rsid w:val="00922A70"/>
    <w:rsid w:val="00922D42"/>
    <w:rsid w:val="0092333E"/>
    <w:rsid w:val="00923A25"/>
    <w:rsid w:val="00923A65"/>
    <w:rsid w:val="00923B4D"/>
    <w:rsid w:val="00923BD1"/>
    <w:rsid w:val="00923EEE"/>
    <w:rsid w:val="00924A20"/>
    <w:rsid w:val="00924B7B"/>
    <w:rsid w:val="00924C8C"/>
    <w:rsid w:val="00924E35"/>
    <w:rsid w:val="00925164"/>
    <w:rsid w:val="0092530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87B"/>
    <w:rsid w:val="00945A12"/>
    <w:rsid w:val="00945FF5"/>
    <w:rsid w:val="009461C8"/>
    <w:rsid w:val="009476A9"/>
    <w:rsid w:val="009479B3"/>
    <w:rsid w:val="00950763"/>
    <w:rsid w:val="0095097A"/>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C5C"/>
    <w:rsid w:val="00956D33"/>
    <w:rsid w:val="00956F94"/>
    <w:rsid w:val="00957038"/>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3AF8"/>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C1F"/>
    <w:rsid w:val="00980FB4"/>
    <w:rsid w:val="00981255"/>
    <w:rsid w:val="00981B5A"/>
    <w:rsid w:val="00981D35"/>
    <w:rsid w:val="00982D06"/>
    <w:rsid w:val="00983948"/>
    <w:rsid w:val="009839A0"/>
    <w:rsid w:val="00983ACC"/>
    <w:rsid w:val="00984142"/>
    <w:rsid w:val="0098423A"/>
    <w:rsid w:val="009850D9"/>
    <w:rsid w:val="00985274"/>
    <w:rsid w:val="00985A6A"/>
    <w:rsid w:val="00985F4A"/>
    <w:rsid w:val="009868A1"/>
    <w:rsid w:val="009868B6"/>
    <w:rsid w:val="009868C8"/>
    <w:rsid w:val="009868DC"/>
    <w:rsid w:val="0098697A"/>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8C0"/>
    <w:rsid w:val="009A0C39"/>
    <w:rsid w:val="009A0CEA"/>
    <w:rsid w:val="009A0EFC"/>
    <w:rsid w:val="009A117C"/>
    <w:rsid w:val="009A17C9"/>
    <w:rsid w:val="009A1A40"/>
    <w:rsid w:val="009A1AD5"/>
    <w:rsid w:val="009A1CA8"/>
    <w:rsid w:val="009A1D67"/>
    <w:rsid w:val="009A23D7"/>
    <w:rsid w:val="009A2491"/>
    <w:rsid w:val="009A28BF"/>
    <w:rsid w:val="009A30FE"/>
    <w:rsid w:val="009A31E1"/>
    <w:rsid w:val="009A33A3"/>
    <w:rsid w:val="009A4234"/>
    <w:rsid w:val="009A46AC"/>
    <w:rsid w:val="009A4E0E"/>
    <w:rsid w:val="009A5904"/>
    <w:rsid w:val="009A5C61"/>
    <w:rsid w:val="009A61B3"/>
    <w:rsid w:val="009A6234"/>
    <w:rsid w:val="009A63F1"/>
    <w:rsid w:val="009A6566"/>
    <w:rsid w:val="009A676A"/>
    <w:rsid w:val="009A6AB9"/>
    <w:rsid w:val="009A76E0"/>
    <w:rsid w:val="009A7915"/>
    <w:rsid w:val="009A79C9"/>
    <w:rsid w:val="009A7A04"/>
    <w:rsid w:val="009A7B5C"/>
    <w:rsid w:val="009B00C6"/>
    <w:rsid w:val="009B04E0"/>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1CE"/>
    <w:rsid w:val="009B62C3"/>
    <w:rsid w:val="009B64F3"/>
    <w:rsid w:val="009B664E"/>
    <w:rsid w:val="009B6A6A"/>
    <w:rsid w:val="009B6E95"/>
    <w:rsid w:val="009B72CF"/>
    <w:rsid w:val="009B7A2E"/>
    <w:rsid w:val="009B7F2D"/>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7A2"/>
    <w:rsid w:val="009C6C03"/>
    <w:rsid w:val="009C6E7B"/>
    <w:rsid w:val="009C73E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43A3"/>
    <w:rsid w:val="009D4416"/>
    <w:rsid w:val="009D5300"/>
    <w:rsid w:val="009D5D24"/>
    <w:rsid w:val="009D5D74"/>
    <w:rsid w:val="009D5EC1"/>
    <w:rsid w:val="009D5F8B"/>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6E6D"/>
    <w:rsid w:val="009E7007"/>
    <w:rsid w:val="009E7087"/>
    <w:rsid w:val="009E77EE"/>
    <w:rsid w:val="009E7EC3"/>
    <w:rsid w:val="009E7FDB"/>
    <w:rsid w:val="009F01D9"/>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840"/>
    <w:rsid w:val="00A07A84"/>
    <w:rsid w:val="00A10138"/>
    <w:rsid w:val="00A10613"/>
    <w:rsid w:val="00A10D16"/>
    <w:rsid w:val="00A10D40"/>
    <w:rsid w:val="00A10F8A"/>
    <w:rsid w:val="00A10FDB"/>
    <w:rsid w:val="00A1114A"/>
    <w:rsid w:val="00A112E1"/>
    <w:rsid w:val="00A1229D"/>
    <w:rsid w:val="00A122E9"/>
    <w:rsid w:val="00A12A8F"/>
    <w:rsid w:val="00A12B7A"/>
    <w:rsid w:val="00A12F54"/>
    <w:rsid w:val="00A1390A"/>
    <w:rsid w:val="00A13A10"/>
    <w:rsid w:val="00A14414"/>
    <w:rsid w:val="00A1449F"/>
    <w:rsid w:val="00A1476B"/>
    <w:rsid w:val="00A15069"/>
    <w:rsid w:val="00A1569D"/>
    <w:rsid w:val="00A162A2"/>
    <w:rsid w:val="00A166EA"/>
    <w:rsid w:val="00A1699F"/>
    <w:rsid w:val="00A20358"/>
    <w:rsid w:val="00A20AA6"/>
    <w:rsid w:val="00A20DD2"/>
    <w:rsid w:val="00A21670"/>
    <w:rsid w:val="00A21870"/>
    <w:rsid w:val="00A2189D"/>
    <w:rsid w:val="00A21978"/>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D4B"/>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949"/>
    <w:rsid w:val="00A44CC1"/>
    <w:rsid w:val="00A44DCA"/>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A3"/>
    <w:rsid w:val="00A52BD7"/>
    <w:rsid w:val="00A531E9"/>
    <w:rsid w:val="00A53220"/>
    <w:rsid w:val="00A532EA"/>
    <w:rsid w:val="00A5387B"/>
    <w:rsid w:val="00A53ADE"/>
    <w:rsid w:val="00A53CA4"/>
    <w:rsid w:val="00A53CDC"/>
    <w:rsid w:val="00A53D94"/>
    <w:rsid w:val="00A54570"/>
    <w:rsid w:val="00A54BBE"/>
    <w:rsid w:val="00A54D2F"/>
    <w:rsid w:val="00A55181"/>
    <w:rsid w:val="00A552B6"/>
    <w:rsid w:val="00A55797"/>
    <w:rsid w:val="00A560EA"/>
    <w:rsid w:val="00A56296"/>
    <w:rsid w:val="00A56BBB"/>
    <w:rsid w:val="00A56FBD"/>
    <w:rsid w:val="00A5742F"/>
    <w:rsid w:val="00A6024F"/>
    <w:rsid w:val="00A60E47"/>
    <w:rsid w:val="00A612DF"/>
    <w:rsid w:val="00A612E5"/>
    <w:rsid w:val="00A61577"/>
    <w:rsid w:val="00A61838"/>
    <w:rsid w:val="00A61EE0"/>
    <w:rsid w:val="00A6236C"/>
    <w:rsid w:val="00A62A72"/>
    <w:rsid w:val="00A62BFA"/>
    <w:rsid w:val="00A630AD"/>
    <w:rsid w:val="00A63425"/>
    <w:rsid w:val="00A63A8D"/>
    <w:rsid w:val="00A6427B"/>
    <w:rsid w:val="00A643CD"/>
    <w:rsid w:val="00A648E7"/>
    <w:rsid w:val="00A64AD4"/>
    <w:rsid w:val="00A64BD1"/>
    <w:rsid w:val="00A65ADC"/>
    <w:rsid w:val="00A66060"/>
    <w:rsid w:val="00A662F1"/>
    <w:rsid w:val="00A66E35"/>
    <w:rsid w:val="00A66F44"/>
    <w:rsid w:val="00A671C6"/>
    <w:rsid w:val="00A67256"/>
    <w:rsid w:val="00A6794E"/>
    <w:rsid w:val="00A67B1C"/>
    <w:rsid w:val="00A70319"/>
    <w:rsid w:val="00A70855"/>
    <w:rsid w:val="00A70A8D"/>
    <w:rsid w:val="00A70B86"/>
    <w:rsid w:val="00A711B5"/>
    <w:rsid w:val="00A714A0"/>
    <w:rsid w:val="00A714DC"/>
    <w:rsid w:val="00A71BE8"/>
    <w:rsid w:val="00A71E93"/>
    <w:rsid w:val="00A71FAF"/>
    <w:rsid w:val="00A72C6C"/>
    <w:rsid w:val="00A73299"/>
    <w:rsid w:val="00A73990"/>
    <w:rsid w:val="00A73B5A"/>
    <w:rsid w:val="00A746F4"/>
    <w:rsid w:val="00A74C01"/>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394"/>
    <w:rsid w:val="00A864A7"/>
    <w:rsid w:val="00A866E8"/>
    <w:rsid w:val="00A86C2F"/>
    <w:rsid w:val="00A8758E"/>
    <w:rsid w:val="00A879A7"/>
    <w:rsid w:val="00A87C91"/>
    <w:rsid w:val="00A902DF"/>
    <w:rsid w:val="00A90440"/>
    <w:rsid w:val="00A90F3E"/>
    <w:rsid w:val="00A918A8"/>
    <w:rsid w:val="00A91DCF"/>
    <w:rsid w:val="00A91F1E"/>
    <w:rsid w:val="00A920E9"/>
    <w:rsid w:val="00A92D3A"/>
    <w:rsid w:val="00A930A9"/>
    <w:rsid w:val="00A9334F"/>
    <w:rsid w:val="00A933E9"/>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4FC"/>
    <w:rsid w:val="00A97B84"/>
    <w:rsid w:val="00AA0574"/>
    <w:rsid w:val="00AA064E"/>
    <w:rsid w:val="00AA110E"/>
    <w:rsid w:val="00AA1293"/>
    <w:rsid w:val="00AA130B"/>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024"/>
    <w:rsid w:val="00AB56EB"/>
    <w:rsid w:val="00AB5E0F"/>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B59"/>
    <w:rsid w:val="00AD5C8D"/>
    <w:rsid w:val="00AD63D3"/>
    <w:rsid w:val="00AD6782"/>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0E20"/>
    <w:rsid w:val="00AE109B"/>
    <w:rsid w:val="00AE1329"/>
    <w:rsid w:val="00AE17B1"/>
    <w:rsid w:val="00AE1F05"/>
    <w:rsid w:val="00AE2A46"/>
    <w:rsid w:val="00AE2D21"/>
    <w:rsid w:val="00AE3F6B"/>
    <w:rsid w:val="00AE4055"/>
    <w:rsid w:val="00AE40DA"/>
    <w:rsid w:val="00AE42D6"/>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8F1"/>
    <w:rsid w:val="00B26BE1"/>
    <w:rsid w:val="00B26CDA"/>
    <w:rsid w:val="00B26D76"/>
    <w:rsid w:val="00B2738A"/>
    <w:rsid w:val="00B2786E"/>
    <w:rsid w:val="00B279CC"/>
    <w:rsid w:val="00B27B4B"/>
    <w:rsid w:val="00B27C20"/>
    <w:rsid w:val="00B306D9"/>
    <w:rsid w:val="00B30BED"/>
    <w:rsid w:val="00B310CD"/>
    <w:rsid w:val="00B324C5"/>
    <w:rsid w:val="00B32A16"/>
    <w:rsid w:val="00B32E1A"/>
    <w:rsid w:val="00B3320F"/>
    <w:rsid w:val="00B33838"/>
    <w:rsid w:val="00B33A2B"/>
    <w:rsid w:val="00B33B05"/>
    <w:rsid w:val="00B33BCD"/>
    <w:rsid w:val="00B33EE4"/>
    <w:rsid w:val="00B34970"/>
    <w:rsid w:val="00B34AC6"/>
    <w:rsid w:val="00B34CEB"/>
    <w:rsid w:val="00B352A5"/>
    <w:rsid w:val="00B35390"/>
    <w:rsid w:val="00B353D9"/>
    <w:rsid w:val="00B3547F"/>
    <w:rsid w:val="00B35652"/>
    <w:rsid w:val="00B35B2E"/>
    <w:rsid w:val="00B35B4A"/>
    <w:rsid w:val="00B36508"/>
    <w:rsid w:val="00B36B0C"/>
    <w:rsid w:val="00B36BE6"/>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0D12"/>
    <w:rsid w:val="00B510D8"/>
    <w:rsid w:val="00B51B8D"/>
    <w:rsid w:val="00B51D9A"/>
    <w:rsid w:val="00B51E95"/>
    <w:rsid w:val="00B5221A"/>
    <w:rsid w:val="00B526D8"/>
    <w:rsid w:val="00B526DA"/>
    <w:rsid w:val="00B526EE"/>
    <w:rsid w:val="00B52827"/>
    <w:rsid w:val="00B528B7"/>
    <w:rsid w:val="00B52A01"/>
    <w:rsid w:val="00B53B8F"/>
    <w:rsid w:val="00B53F7F"/>
    <w:rsid w:val="00B54A11"/>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13B"/>
    <w:rsid w:val="00B654A0"/>
    <w:rsid w:val="00B656EF"/>
    <w:rsid w:val="00B6571C"/>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53A"/>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B1B"/>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72"/>
    <w:rsid w:val="00BD6BE0"/>
    <w:rsid w:val="00BD6EFA"/>
    <w:rsid w:val="00BD7307"/>
    <w:rsid w:val="00BD7518"/>
    <w:rsid w:val="00BE0B5F"/>
    <w:rsid w:val="00BE1060"/>
    <w:rsid w:val="00BE1598"/>
    <w:rsid w:val="00BE17A9"/>
    <w:rsid w:val="00BE1E6E"/>
    <w:rsid w:val="00BE23BC"/>
    <w:rsid w:val="00BE2436"/>
    <w:rsid w:val="00BE2905"/>
    <w:rsid w:val="00BE2980"/>
    <w:rsid w:val="00BE2D82"/>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6FB3"/>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4853"/>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54D"/>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348"/>
    <w:rsid w:val="00C2588B"/>
    <w:rsid w:val="00C25D9B"/>
    <w:rsid w:val="00C2659B"/>
    <w:rsid w:val="00C268FA"/>
    <w:rsid w:val="00C26982"/>
    <w:rsid w:val="00C26985"/>
    <w:rsid w:val="00C26CF8"/>
    <w:rsid w:val="00C27785"/>
    <w:rsid w:val="00C27B14"/>
    <w:rsid w:val="00C27C9E"/>
    <w:rsid w:val="00C30078"/>
    <w:rsid w:val="00C301AE"/>
    <w:rsid w:val="00C3041D"/>
    <w:rsid w:val="00C30629"/>
    <w:rsid w:val="00C307A9"/>
    <w:rsid w:val="00C307C5"/>
    <w:rsid w:val="00C30D8E"/>
    <w:rsid w:val="00C30D94"/>
    <w:rsid w:val="00C312AB"/>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062D"/>
    <w:rsid w:val="00C4103B"/>
    <w:rsid w:val="00C41254"/>
    <w:rsid w:val="00C41DBA"/>
    <w:rsid w:val="00C41E2B"/>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2FF7"/>
    <w:rsid w:val="00C533D5"/>
    <w:rsid w:val="00C5347D"/>
    <w:rsid w:val="00C53CA8"/>
    <w:rsid w:val="00C53FBD"/>
    <w:rsid w:val="00C5427C"/>
    <w:rsid w:val="00C5476D"/>
    <w:rsid w:val="00C54952"/>
    <w:rsid w:val="00C54D1F"/>
    <w:rsid w:val="00C54E7C"/>
    <w:rsid w:val="00C54F16"/>
    <w:rsid w:val="00C552D2"/>
    <w:rsid w:val="00C55305"/>
    <w:rsid w:val="00C55390"/>
    <w:rsid w:val="00C55795"/>
    <w:rsid w:val="00C55FE0"/>
    <w:rsid w:val="00C56044"/>
    <w:rsid w:val="00C57094"/>
    <w:rsid w:val="00C57290"/>
    <w:rsid w:val="00C579CB"/>
    <w:rsid w:val="00C57CB9"/>
    <w:rsid w:val="00C60824"/>
    <w:rsid w:val="00C60D9E"/>
    <w:rsid w:val="00C610DD"/>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3D0"/>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210"/>
    <w:rsid w:val="00CA23A6"/>
    <w:rsid w:val="00CA2EF4"/>
    <w:rsid w:val="00CA3117"/>
    <w:rsid w:val="00CA3265"/>
    <w:rsid w:val="00CA3DFF"/>
    <w:rsid w:val="00CA493F"/>
    <w:rsid w:val="00CA4A8E"/>
    <w:rsid w:val="00CA4C1E"/>
    <w:rsid w:val="00CA4E07"/>
    <w:rsid w:val="00CA5B99"/>
    <w:rsid w:val="00CA5EF7"/>
    <w:rsid w:val="00CA63A2"/>
    <w:rsid w:val="00CA6DEC"/>
    <w:rsid w:val="00CA70A9"/>
    <w:rsid w:val="00CA754E"/>
    <w:rsid w:val="00CA78A9"/>
    <w:rsid w:val="00CA7A86"/>
    <w:rsid w:val="00CB00B5"/>
    <w:rsid w:val="00CB0311"/>
    <w:rsid w:val="00CB070D"/>
    <w:rsid w:val="00CB0B5F"/>
    <w:rsid w:val="00CB0DC6"/>
    <w:rsid w:val="00CB0F40"/>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703"/>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1CD0"/>
    <w:rsid w:val="00CD22D3"/>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520"/>
    <w:rsid w:val="00CD683C"/>
    <w:rsid w:val="00CD68BC"/>
    <w:rsid w:val="00CD6A90"/>
    <w:rsid w:val="00CD6BC7"/>
    <w:rsid w:val="00CD6F57"/>
    <w:rsid w:val="00CD7237"/>
    <w:rsid w:val="00CD76D8"/>
    <w:rsid w:val="00CD7DFC"/>
    <w:rsid w:val="00CD7FB4"/>
    <w:rsid w:val="00CE125C"/>
    <w:rsid w:val="00CE1878"/>
    <w:rsid w:val="00CE1C76"/>
    <w:rsid w:val="00CE2023"/>
    <w:rsid w:val="00CE21F3"/>
    <w:rsid w:val="00CE22AA"/>
    <w:rsid w:val="00CE2BFE"/>
    <w:rsid w:val="00CE371D"/>
    <w:rsid w:val="00CE3772"/>
    <w:rsid w:val="00CE3773"/>
    <w:rsid w:val="00CE3F07"/>
    <w:rsid w:val="00CE3FCA"/>
    <w:rsid w:val="00CE438E"/>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12"/>
    <w:rsid w:val="00CF3527"/>
    <w:rsid w:val="00CF35E7"/>
    <w:rsid w:val="00CF3D02"/>
    <w:rsid w:val="00CF44A4"/>
    <w:rsid w:val="00CF4DFD"/>
    <w:rsid w:val="00CF5752"/>
    <w:rsid w:val="00CF5B37"/>
    <w:rsid w:val="00CF5D8B"/>
    <w:rsid w:val="00CF62A2"/>
    <w:rsid w:val="00CF646C"/>
    <w:rsid w:val="00CF669B"/>
    <w:rsid w:val="00CF6A92"/>
    <w:rsid w:val="00CF6D54"/>
    <w:rsid w:val="00CF71D7"/>
    <w:rsid w:val="00CF7291"/>
    <w:rsid w:val="00CF73E2"/>
    <w:rsid w:val="00CF7779"/>
    <w:rsid w:val="00CF7D64"/>
    <w:rsid w:val="00CF7D67"/>
    <w:rsid w:val="00CF7EDF"/>
    <w:rsid w:val="00D001DE"/>
    <w:rsid w:val="00D0056B"/>
    <w:rsid w:val="00D00A0C"/>
    <w:rsid w:val="00D0100F"/>
    <w:rsid w:val="00D013B3"/>
    <w:rsid w:val="00D019CA"/>
    <w:rsid w:val="00D019ED"/>
    <w:rsid w:val="00D02584"/>
    <w:rsid w:val="00D02682"/>
    <w:rsid w:val="00D029D5"/>
    <w:rsid w:val="00D02E05"/>
    <w:rsid w:val="00D0371D"/>
    <w:rsid w:val="00D03A0D"/>
    <w:rsid w:val="00D042B1"/>
    <w:rsid w:val="00D045F7"/>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622"/>
    <w:rsid w:val="00D1182A"/>
    <w:rsid w:val="00D11B7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219"/>
    <w:rsid w:val="00D206A3"/>
    <w:rsid w:val="00D20B96"/>
    <w:rsid w:val="00D20FF4"/>
    <w:rsid w:val="00D21347"/>
    <w:rsid w:val="00D213F2"/>
    <w:rsid w:val="00D21873"/>
    <w:rsid w:val="00D2187B"/>
    <w:rsid w:val="00D21960"/>
    <w:rsid w:val="00D21F0C"/>
    <w:rsid w:val="00D21F94"/>
    <w:rsid w:val="00D22495"/>
    <w:rsid w:val="00D22723"/>
    <w:rsid w:val="00D22F5D"/>
    <w:rsid w:val="00D22FB7"/>
    <w:rsid w:val="00D231E9"/>
    <w:rsid w:val="00D23352"/>
    <w:rsid w:val="00D234A5"/>
    <w:rsid w:val="00D23E22"/>
    <w:rsid w:val="00D241B9"/>
    <w:rsid w:val="00D2448C"/>
    <w:rsid w:val="00D244F3"/>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2FB9"/>
    <w:rsid w:val="00D53098"/>
    <w:rsid w:val="00D53288"/>
    <w:rsid w:val="00D53E3F"/>
    <w:rsid w:val="00D53E70"/>
    <w:rsid w:val="00D5441D"/>
    <w:rsid w:val="00D546A3"/>
    <w:rsid w:val="00D54940"/>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82B"/>
    <w:rsid w:val="00D57F9C"/>
    <w:rsid w:val="00D601AA"/>
    <w:rsid w:val="00D60C16"/>
    <w:rsid w:val="00D61393"/>
    <w:rsid w:val="00D615EB"/>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618"/>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A86"/>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87BF1"/>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0"/>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16D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6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0A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4707"/>
    <w:rsid w:val="00DF487A"/>
    <w:rsid w:val="00DF493B"/>
    <w:rsid w:val="00DF49C6"/>
    <w:rsid w:val="00DF4A96"/>
    <w:rsid w:val="00DF4C99"/>
    <w:rsid w:val="00DF5007"/>
    <w:rsid w:val="00DF547F"/>
    <w:rsid w:val="00DF562F"/>
    <w:rsid w:val="00DF5B06"/>
    <w:rsid w:val="00DF5CD0"/>
    <w:rsid w:val="00DF5F16"/>
    <w:rsid w:val="00DF6200"/>
    <w:rsid w:val="00DF659A"/>
    <w:rsid w:val="00DF702D"/>
    <w:rsid w:val="00DF741F"/>
    <w:rsid w:val="00DF750A"/>
    <w:rsid w:val="00DF75FA"/>
    <w:rsid w:val="00DF7E3C"/>
    <w:rsid w:val="00DF7F58"/>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DC"/>
    <w:rsid w:val="00E46BE1"/>
    <w:rsid w:val="00E47345"/>
    <w:rsid w:val="00E47A3F"/>
    <w:rsid w:val="00E47E9B"/>
    <w:rsid w:val="00E50BF3"/>
    <w:rsid w:val="00E50FB8"/>
    <w:rsid w:val="00E51005"/>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95F"/>
    <w:rsid w:val="00E57C81"/>
    <w:rsid w:val="00E57D1B"/>
    <w:rsid w:val="00E60511"/>
    <w:rsid w:val="00E605C8"/>
    <w:rsid w:val="00E606C0"/>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7B1"/>
    <w:rsid w:val="00E72822"/>
    <w:rsid w:val="00E72F00"/>
    <w:rsid w:val="00E730AD"/>
    <w:rsid w:val="00E739BE"/>
    <w:rsid w:val="00E73AB2"/>
    <w:rsid w:val="00E74087"/>
    <w:rsid w:val="00E740BC"/>
    <w:rsid w:val="00E74A2B"/>
    <w:rsid w:val="00E74B32"/>
    <w:rsid w:val="00E750E3"/>
    <w:rsid w:val="00E752A2"/>
    <w:rsid w:val="00E758BF"/>
    <w:rsid w:val="00E75E5C"/>
    <w:rsid w:val="00E76951"/>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3D66"/>
    <w:rsid w:val="00E8436B"/>
    <w:rsid w:val="00E84487"/>
    <w:rsid w:val="00E84868"/>
    <w:rsid w:val="00E84B7C"/>
    <w:rsid w:val="00E84C3B"/>
    <w:rsid w:val="00E8504D"/>
    <w:rsid w:val="00E85112"/>
    <w:rsid w:val="00E85444"/>
    <w:rsid w:val="00E85473"/>
    <w:rsid w:val="00E86232"/>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3B9"/>
    <w:rsid w:val="00EA1652"/>
    <w:rsid w:val="00EA17C0"/>
    <w:rsid w:val="00EA1C26"/>
    <w:rsid w:val="00EA1C6B"/>
    <w:rsid w:val="00EA2915"/>
    <w:rsid w:val="00EA2A1D"/>
    <w:rsid w:val="00EA2AA5"/>
    <w:rsid w:val="00EA3124"/>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C8E"/>
    <w:rsid w:val="00EA7887"/>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8F5"/>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484"/>
    <w:rsid w:val="00ED5808"/>
    <w:rsid w:val="00ED5A55"/>
    <w:rsid w:val="00ED5A8D"/>
    <w:rsid w:val="00ED5B90"/>
    <w:rsid w:val="00ED6115"/>
    <w:rsid w:val="00ED6E51"/>
    <w:rsid w:val="00ED71ED"/>
    <w:rsid w:val="00ED7DF5"/>
    <w:rsid w:val="00EE0224"/>
    <w:rsid w:val="00EE155D"/>
    <w:rsid w:val="00EE17A9"/>
    <w:rsid w:val="00EE19B6"/>
    <w:rsid w:val="00EE1C84"/>
    <w:rsid w:val="00EE213B"/>
    <w:rsid w:val="00EE2311"/>
    <w:rsid w:val="00EE2D88"/>
    <w:rsid w:val="00EE34BB"/>
    <w:rsid w:val="00EE42CF"/>
    <w:rsid w:val="00EE4325"/>
    <w:rsid w:val="00EE521D"/>
    <w:rsid w:val="00EE58E8"/>
    <w:rsid w:val="00EE5B55"/>
    <w:rsid w:val="00EE6233"/>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8F1"/>
    <w:rsid w:val="00EF2B51"/>
    <w:rsid w:val="00EF2BAA"/>
    <w:rsid w:val="00EF2C27"/>
    <w:rsid w:val="00EF3989"/>
    <w:rsid w:val="00EF3A47"/>
    <w:rsid w:val="00EF3D5B"/>
    <w:rsid w:val="00EF3E6B"/>
    <w:rsid w:val="00EF3F4E"/>
    <w:rsid w:val="00EF404B"/>
    <w:rsid w:val="00EF4060"/>
    <w:rsid w:val="00EF4305"/>
    <w:rsid w:val="00EF4B45"/>
    <w:rsid w:val="00EF4CA3"/>
    <w:rsid w:val="00EF4D9B"/>
    <w:rsid w:val="00EF514B"/>
    <w:rsid w:val="00EF5648"/>
    <w:rsid w:val="00EF61BA"/>
    <w:rsid w:val="00EF6231"/>
    <w:rsid w:val="00EF6C8A"/>
    <w:rsid w:val="00EF6DD7"/>
    <w:rsid w:val="00EF72B7"/>
    <w:rsid w:val="00EF74E3"/>
    <w:rsid w:val="00EF7D63"/>
    <w:rsid w:val="00F004F9"/>
    <w:rsid w:val="00F00D43"/>
    <w:rsid w:val="00F00DA5"/>
    <w:rsid w:val="00F00FFC"/>
    <w:rsid w:val="00F0176C"/>
    <w:rsid w:val="00F01920"/>
    <w:rsid w:val="00F01A5A"/>
    <w:rsid w:val="00F020DE"/>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963"/>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09C"/>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83A"/>
    <w:rsid w:val="00F33BE2"/>
    <w:rsid w:val="00F33C7E"/>
    <w:rsid w:val="00F34BC0"/>
    <w:rsid w:val="00F34D91"/>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0F6"/>
    <w:rsid w:val="00F51107"/>
    <w:rsid w:val="00F513AB"/>
    <w:rsid w:val="00F513EE"/>
    <w:rsid w:val="00F515F0"/>
    <w:rsid w:val="00F517FF"/>
    <w:rsid w:val="00F51C90"/>
    <w:rsid w:val="00F51DBB"/>
    <w:rsid w:val="00F52082"/>
    <w:rsid w:val="00F524AE"/>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57D09"/>
    <w:rsid w:val="00F612E7"/>
    <w:rsid w:val="00F6168D"/>
    <w:rsid w:val="00F61CC2"/>
    <w:rsid w:val="00F623AC"/>
    <w:rsid w:val="00F627F3"/>
    <w:rsid w:val="00F62F32"/>
    <w:rsid w:val="00F631FC"/>
    <w:rsid w:val="00F632B9"/>
    <w:rsid w:val="00F637C7"/>
    <w:rsid w:val="00F63E68"/>
    <w:rsid w:val="00F6452B"/>
    <w:rsid w:val="00F64687"/>
    <w:rsid w:val="00F64A98"/>
    <w:rsid w:val="00F64C4F"/>
    <w:rsid w:val="00F65573"/>
    <w:rsid w:val="00F658B2"/>
    <w:rsid w:val="00F65AED"/>
    <w:rsid w:val="00F661FC"/>
    <w:rsid w:val="00F668F6"/>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777AC"/>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27"/>
    <w:rsid w:val="00F84699"/>
    <w:rsid w:val="00F848C2"/>
    <w:rsid w:val="00F84E65"/>
    <w:rsid w:val="00F8591D"/>
    <w:rsid w:val="00F85B0F"/>
    <w:rsid w:val="00F86AF5"/>
    <w:rsid w:val="00F86BE7"/>
    <w:rsid w:val="00F87072"/>
    <w:rsid w:val="00F87BF9"/>
    <w:rsid w:val="00F87DB9"/>
    <w:rsid w:val="00F90229"/>
    <w:rsid w:val="00F90439"/>
    <w:rsid w:val="00F91402"/>
    <w:rsid w:val="00F91808"/>
    <w:rsid w:val="00F91933"/>
    <w:rsid w:val="00F92015"/>
    <w:rsid w:val="00F922EA"/>
    <w:rsid w:val="00F9268A"/>
    <w:rsid w:val="00F92B2C"/>
    <w:rsid w:val="00F92FA6"/>
    <w:rsid w:val="00F9312D"/>
    <w:rsid w:val="00F931DB"/>
    <w:rsid w:val="00F932C0"/>
    <w:rsid w:val="00F93670"/>
    <w:rsid w:val="00F93E61"/>
    <w:rsid w:val="00F94785"/>
    <w:rsid w:val="00F94CC8"/>
    <w:rsid w:val="00F952DC"/>
    <w:rsid w:val="00F955AF"/>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37"/>
    <w:rsid w:val="00FA309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82A"/>
    <w:rsid w:val="00FA6A2F"/>
    <w:rsid w:val="00FA6C22"/>
    <w:rsid w:val="00FA6D88"/>
    <w:rsid w:val="00FA6E10"/>
    <w:rsid w:val="00FA6F9C"/>
    <w:rsid w:val="00FA700D"/>
    <w:rsid w:val="00FA71A8"/>
    <w:rsid w:val="00FA7A1D"/>
    <w:rsid w:val="00FA7EBC"/>
    <w:rsid w:val="00FA7F0B"/>
    <w:rsid w:val="00FB00B7"/>
    <w:rsid w:val="00FB1815"/>
    <w:rsid w:val="00FB18C1"/>
    <w:rsid w:val="00FB19C5"/>
    <w:rsid w:val="00FB2616"/>
    <w:rsid w:val="00FB3191"/>
    <w:rsid w:val="00FB38F9"/>
    <w:rsid w:val="00FB3ABE"/>
    <w:rsid w:val="00FB3F76"/>
    <w:rsid w:val="00FB41CE"/>
    <w:rsid w:val="00FB4C25"/>
    <w:rsid w:val="00FB4E5A"/>
    <w:rsid w:val="00FB4F4D"/>
    <w:rsid w:val="00FB4F56"/>
    <w:rsid w:val="00FB521E"/>
    <w:rsid w:val="00FB56E1"/>
    <w:rsid w:val="00FB58D1"/>
    <w:rsid w:val="00FB5A42"/>
    <w:rsid w:val="00FB5AF4"/>
    <w:rsid w:val="00FB6282"/>
    <w:rsid w:val="00FB62ED"/>
    <w:rsid w:val="00FB6CE2"/>
    <w:rsid w:val="00FB6FF7"/>
    <w:rsid w:val="00FB7086"/>
    <w:rsid w:val="00FB752E"/>
    <w:rsid w:val="00FB77D8"/>
    <w:rsid w:val="00FC0357"/>
    <w:rsid w:val="00FC046C"/>
    <w:rsid w:val="00FC04D6"/>
    <w:rsid w:val="00FC0E09"/>
    <w:rsid w:val="00FC141B"/>
    <w:rsid w:val="00FC16DC"/>
    <w:rsid w:val="00FC1BBD"/>
    <w:rsid w:val="00FC1BD9"/>
    <w:rsid w:val="00FC1D64"/>
    <w:rsid w:val="00FC2274"/>
    <w:rsid w:val="00FC26C9"/>
    <w:rsid w:val="00FC26E0"/>
    <w:rsid w:val="00FC2C33"/>
    <w:rsid w:val="00FC423E"/>
    <w:rsid w:val="00FC43D4"/>
    <w:rsid w:val="00FC46E5"/>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95D"/>
    <w:rsid w:val="00FD1C2E"/>
    <w:rsid w:val="00FD1FD9"/>
    <w:rsid w:val="00FD201E"/>
    <w:rsid w:val="00FD20E7"/>
    <w:rsid w:val="00FD20E8"/>
    <w:rsid w:val="00FD25DF"/>
    <w:rsid w:val="00FD281A"/>
    <w:rsid w:val="00FD28DF"/>
    <w:rsid w:val="00FD28ED"/>
    <w:rsid w:val="00FD2C3F"/>
    <w:rsid w:val="00FD2F67"/>
    <w:rsid w:val="00FD306D"/>
    <w:rsid w:val="00FD3453"/>
    <w:rsid w:val="00FD35F4"/>
    <w:rsid w:val="00FD360F"/>
    <w:rsid w:val="00FD38A5"/>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5F8"/>
    <w:rsid w:val="00FE1AAF"/>
    <w:rsid w:val="00FE1E21"/>
    <w:rsid w:val="00FE21B6"/>
    <w:rsid w:val="00FE2513"/>
    <w:rsid w:val="00FE2642"/>
    <w:rsid w:val="00FE2AA0"/>
    <w:rsid w:val="00FE30FF"/>
    <w:rsid w:val="00FE3120"/>
    <w:rsid w:val="00FE317A"/>
    <w:rsid w:val="00FE34B6"/>
    <w:rsid w:val="00FE38E9"/>
    <w:rsid w:val="00FE3C3D"/>
    <w:rsid w:val="00FE3D98"/>
    <w:rsid w:val="00FE43D6"/>
    <w:rsid w:val="00FE48FD"/>
    <w:rsid w:val="00FE5056"/>
    <w:rsid w:val="00FE526E"/>
    <w:rsid w:val="00FE5BD2"/>
    <w:rsid w:val="00FE61D2"/>
    <w:rsid w:val="00FE6C47"/>
    <w:rsid w:val="00FE6C4D"/>
    <w:rsid w:val="00FE6E48"/>
    <w:rsid w:val="00FE7852"/>
    <w:rsid w:val="00FE7B08"/>
    <w:rsid w:val="00FE7C6B"/>
    <w:rsid w:val="00FE7C84"/>
    <w:rsid w:val="00FF0698"/>
    <w:rsid w:val="00FF0C5C"/>
    <w:rsid w:val="00FF12A0"/>
    <w:rsid w:val="00FF1581"/>
    <w:rsid w:val="00FF15CB"/>
    <w:rsid w:val="00FF1701"/>
    <w:rsid w:val="00FF1803"/>
    <w:rsid w:val="00FF1BD1"/>
    <w:rsid w:val="00FF2CFA"/>
    <w:rsid w:val="00FF2DCB"/>
    <w:rsid w:val="00FF3865"/>
    <w:rsid w:val="00FF389D"/>
    <w:rsid w:val="00FF3980"/>
    <w:rsid w:val="00FF3998"/>
    <w:rsid w:val="00FF3AE3"/>
    <w:rsid w:val="00FF3B16"/>
    <w:rsid w:val="00FF3DF8"/>
    <w:rsid w:val="00FF439C"/>
    <w:rsid w:val="00FF43A4"/>
    <w:rsid w:val="00FF4E11"/>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C43EC"/>
  <w15:docId w15:val="{3CC1D7D0-DD0E-4A85-A485-B7E31CC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DF"/>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 w:type="paragraph" w:styleId="Spistreci7">
    <w:name w:val="toc 7"/>
    <w:basedOn w:val="Normalny"/>
    <w:next w:val="Normalny"/>
    <w:semiHidden/>
    <w:rsid w:val="00481479"/>
    <w:pPr>
      <w:autoSpaceDE/>
      <w:ind w:left="1440"/>
      <w:jc w:val="both"/>
    </w:pPr>
    <w:rPr>
      <w:sz w:val="24"/>
      <w:szCs w:val="24"/>
    </w:rPr>
  </w:style>
  <w:style w:type="paragraph" w:customStyle="1" w:styleId="edytowalna">
    <w:name w:val="edytowalna"/>
    <w:basedOn w:val="Normalny"/>
    <w:link w:val="edytowalnaZnak"/>
    <w:qFormat/>
    <w:rsid w:val="00DC0668"/>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DC0668"/>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DBB32-5457-41F7-92BC-09EBDE41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6721</Words>
  <Characters>40329</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Grzybowska Małgorzata</cp:lastModifiedBy>
  <cp:revision>3</cp:revision>
  <cp:lastPrinted>2025-07-25T12:12:00Z</cp:lastPrinted>
  <dcterms:created xsi:type="dcterms:W3CDTF">2025-07-25T12:12:00Z</dcterms:created>
  <dcterms:modified xsi:type="dcterms:W3CDTF">2025-07-25T12:13:00Z</dcterms:modified>
</cp:coreProperties>
</file>